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50C59"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CB395A"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395A">
                    <w:rPr>
                      <w:rFonts w:ascii="Helios" w:hAnsi="Helios"/>
                      <w:sz w:val="12"/>
                      <w:szCs w:val="12"/>
                      <w:lang w:val="en-US"/>
                    </w:rPr>
                    <w:t>-</w:t>
                  </w:r>
                  <w:r w:rsidRPr="000D67AD">
                    <w:rPr>
                      <w:rFonts w:ascii="Helios" w:hAnsi="Helios"/>
                      <w:sz w:val="12"/>
                      <w:szCs w:val="12"/>
                      <w:lang w:val="en-US"/>
                    </w:rPr>
                    <w:t>mail</w:t>
                  </w:r>
                  <w:proofErr w:type="gramEnd"/>
                  <w:r w:rsidRPr="00CB395A">
                    <w:rPr>
                      <w:rFonts w:ascii="Helios" w:hAnsi="Helios"/>
                      <w:sz w:val="12"/>
                      <w:szCs w:val="12"/>
                      <w:lang w:val="en-US"/>
                    </w:rPr>
                    <w:t xml:space="preserve">: </w:t>
                  </w:r>
                  <w:hyperlink r:id="rId9" w:history="1">
                    <w:r w:rsidRPr="000D67AD">
                      <w:rPr>
                        <w:rFonts w:ascii="Helios" w:hAnsi="Helios"/>
                        <w:sz w:val="12"/>
                        <w:szCs w:val="12"/>
                        <w:lang w:val="en-US"/>
                      </w:rPr>
                      <w:t>posta</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r w:rsidRPr="00CB395A">
                    <w:rPr>
                      <w:rFonts w:ascii="Helios" w:hAnsi="Helios"/>
                      <w:sz w:val="12"/>
                      <w:szCs w:val="12"/>
                      <w:lang w:val="en-US"/>
                    </w:rPr>
                    <w:t xml:space="preserve">, </w:t>
                  </w:r>
                  <w:hyperlink r:id="rId10" w:history="1">
                    <w:r w:rsidRPr="000D67AD">
                      <w:rPr>
                        <w:rFonts w:ascii="Helios" w:hAnsi="Helios"/>
                        <w:sz w:val="12"/>
                        <w:szCs w:val="12"/>
                        <w:lang w:val="en-US"/>
                      </w:rPr>
                      <w:t>www</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78F5729D" wp14:editId="7B3AFBB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F1B64" w:rsidRDefault="009F1B64" w:rsidP="009F1B64">
      <w:pPr>
        <w:spacing w:line="240" w:lineRule="auto"/>
        <w:jc w:val="right"/>
        <w:rPr>
          <w:sz w:val="24"/>
          <w:szCs w:val="24"/>
        </w:rPr>
      </w:pPr>
      <w:r>
        <w:rPr>
          <w:sz w:val="24"/>
          <w:szCs w:val="24"/>
        </w:rPr>
        <w:t>Председатель закупочной комиссии -</w:t>
      </w:r>
    </w:p>
    <w:p w:rsidR="009F1B64" w:rsidRDefault="009F1B64" w:rsidP="009F1B64">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9F1B64" w:rsidRPr="00C12FA4" w:rsidRDefault="009F1B64" w:rsidP="009F1B64">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9F1B64" w:rsidRPr="00C12FA4" w:rsidRDefault="009F1B64" w:rsidP="009F1B64">
      <w:pPr>
        <w:spacing w:line="240" w:lineRule="auto"/>
        <w:jc w:val="right"/>
      </w:pPr>
    </w:p>
    <w:p w:rsidR="007556FF" w:rsidRPr="00C12FA4" w:rsidRDefault="009F1B64" w:rsidP="009F1B64">
      <w:pPr>
        <w:spacing w:line="240" w:lineRule="auto"/>
        <w:jc w:val="right"/>
        <w:rPr>
          <w:sz w:val="24"/>
          <w:szCs w:val="24"/>
        </w:rPr>
      </w:pPr>
      <w:r>
        <w:rPr>
          <w:sz w:val="24"/>
          <w:szCs w:val="24"/>
        </w:rPr>
        <w:t xml:space="preserve">________________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780E1F">
        <w:rPr>
          <w:b/>
          <w:kern w:val="36"/>
          <w:sz w:val="24"/>
          <w:szCs w:val="24"/>
        </w:rPr>
        <w:t>0023-КР-16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780E1F">
        <w:rPr>
          <w:b/>
          <w:kern w:val="36"/>
          <w:sz w:val="24"/>
          <w:szCs w:val="24"/>
        </w:rPr>
        <w:t>01</w:t>
      </w:r>
      <w:r w:rsidRPr="00C12FA4">
        <w:rPr>
          <w:b/>
          <w:kern w:val="36"/>
          <w:sz w:val="24"/>
          <w:szCs w:val="24"/>
        </w:rPr>
        <w:t xml:space="preserve">» </w:t>
      </w:r>
      <w:r w:rsidR="00780E1F">
        <w:rPr>
          <w:b/>
          <w:kern w:val="36"/>
          <w:sz w:val="24"/>
          <w:szCs w:val="24"/>
        </w:rPr>
        <w:t>марта</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bookmarkStart w:id="6" w:name="_GoBack"/>
      <w:bookmarkEnd w:id="6"/>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80E1F" w:rsidRPr="00E94EEB">
        <w:rPr>
          <w:b/>
          <w:sz w:val="24"/>
          <w:szCs w:val="24"/>
        </w:rPr>
        <w:t xml:space="preserve">Договоров на поставку </w:t>
      </w:r>
      <w:r w:rsidR="00780E1F">
        <w:rPr>
          <w:b/>
          <w:sz w:val="24"/>
          <w:szCs w:val="24"/>
        </w:rPr>
        <w:t>аптечек и медикаментов</w:t>
      </w:r>
      <w:r w:rsidR="00780E1F" w:rsidRPr="00E94EEB">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80E1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1131233"/>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1131234"/>
      <w:bookmarkEnd w:id="9"/>
      <w:r w:rsidRPr="00E71A48">
        <w:t>Общие сведения о процедуре запроса предложений</w:t>
      </w:r>
      <w:bookmarkEnd w:id="10"/>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F1B64">
        <w:rPr>
          <w:iCs/>
          <w:sz w:val="24"/>
          <w:szCs w:val="24"/>
        </w:rPr>
        <w:t xml:space="preserve">специалист 1-й категории отдела закупочной деятельности </w:t>
      </w:r>
      <w:proofErr w:type="gramStart"/>
      <w:r w:rsidR="009F1B64">
        <w:rPr>
          <w:iCs/>
          <w:sz w:val="24"/>
          <w:szCs w:val="24"/>
        </w:rPr>
        <w:t>УЛ</w:t>
      </w:r>
      <w:proofErr w:type="gramEnd"/>
      <w:r w:rsidR="009F1B64">
        <w:rPr>
          <w:iCs/>
          <w:sz w:val="24"/>
          <w:szCs w:val="24"/>
        </w:rPr>
        <w:t xml:space="preserve"> и МТО филиала</w:t>
      </w:r>
      <w:r w:rsidR="009F1B64" w:rsidRPr="00702B2C">
        <w:rPr>
          <w:iCs/>
          <w:sz w:val="24"/>
          <w:szCs w:val="24"/>
        </w:rPr>
        <w:t xml:space="preserve"> ПАО «МРСК Центра»</w:t>
      </w:r>
      <w:r w:rsidR="009F1B64">
        <w:rPr>
          <w:iCs/>
          <w:sz w:val="24"/>
          <w:szCs w:val="24"/>
        </w:rPr>
        <w:t xml:space="preserve"> - «Курскэнерго»</w:t>
      </w:r>
      <w:r w:rsidR="009F1B64" w:rsidRPr="00702B2C">
        <w:rPr>
          <w:iCs/>
          <w:sz w:val="24"/>
          <w:szCs w:val="24"/>
        </w:rPr>
        <w:t xml:space="preserve"> </w:t>
      </w:r>
      <w:r w:rsidR="009F1B64">
        <w:rPr>
          <w:iCs/>
          <w:sz w:val="24"/>
          <w:szCs w:val="24"/>
        </w:rPr>
        <w:t>Носов А.Б</w:t>
      </w:r>
      <w:r w:rsidR="009F1B64" w:rsidRPr="00702B2C">
        <w:rPr>
          <w:iCs/>
          <w:sz w:val="24"/>
          <w:szCs w:val="24"/>
        </w:rPr>
        <w:t>., контактные телефоны: (</w:t>
      </w:r>
      <w:r w:rsidR="009F1B64">
        <w:rPr>
          <w:iCs/>
          <w:sz w:val="24"/>
          <w:szCs w:val="24"/>
        </w:rPr>
        <w:t>4712</w:t>
      </w:r>
      <w:r w:rsidR="009F1B64" w:rsidRPr="00EA1920">
        <w:rPr>
          <w:iCs/>
          <w:sz w:val="24"/>
          <w:szCs w:val="24"/>
        </w:rPr>
        <w:t xml:space="preserve">) 55-70-49, </w:t>
      </w:r>
      <w:r w:rsidR="009F1B64" w:rsidRPr="00EA1920">
        <w:rPr>
          <w:sz w:val="24"/>
          <w:szCs w:val="24"/>
        </w:rPr>
        <w:t xml:space="preserve">адрес электронной почты: </w:t>
      </w:r>
      <w:r w:rsidR="009F1B64" w:rsidRPr="00EA1920">
        <w:rPr>
          <w:iCs/>
          <w:sz w:val="24"/>
          <w:szCs w:val="24"/>
        </w:rPr>
        <w:t xml:space="preserve"> </w:t>
      </w:r>
      <w:hyperlink r:id="rId18" w:history="1">
        <w:r w:rsidR="009F1B64" w:rsidRPr="00EA1920">
          <w:rPr>
            <w:rStyle w:val="a7"/>
            <w:sz w:val="24"/>
            <w:szCs w:val="24"/>
            <w:lang w:val="en-US"/>
          </w:rPr>
          <w:t>nosov</w:t>
        </w:r>
        <w:r w:rsidR="009F1B64" w:rsidRPr="00EA1920">
          <w:rPr>
            <w:rStyle w:val="a7"/>
            <w:sz w:val="24"/>
            <w:szCs w:val="24"/>
          </w:rPr>
          <w:t>.</w:t>
        </w:r>
        <w:r w:rsidR="009F1B64" w:rsidRPr="00EA1920">
          <w:rPr>
            <w:rStyle w:val="a7"/>
            <w:sz w:val="24"/>
            <w:szCs w:val="24"/>
            <w:lang w:val="en-US"/>
          </w:rPr>
          <w:t>ab</w:t>
        </w:r>
        <w:r w:rsidR="009F1B64" w:rsidRPr="00EA1920">
          <w:rPr>
            <w:rStyle w:val="a7"/>
            <w:sz w:val="24"/>
            <w:szCs w:val="24"/>
          </w:rPr>
          <w:t>@mrsk-1.ru</w:t>
        </w:r>
      </w:hyperlink>
      <w:r w:rsidR="009F1B64" w:rsidRPr="00EA1920">
        <w:rPr>
          <w:iCs/>
          <w:sz w:val="24"/>
          <w:szCs w:val="24"/>
        </w:rPr>
        <w:t>, ответственное лицо –</w:t>
      </w:r>
      <w:r w:rsidR="009F1B64" w:rsidRPr="00EA1920">
        <w:rPr>
          <w:sz w:val="24"/>
          <w:szCs w:val="24"/>
        </w:rPr>
        <w:t xml:space="preserve"> Носов Александр Борисович, контактные телефоны - (4712) 55-70-49, адрес электронной почты: </w:t>
      </w:r>
      <w:hyperlink r:id="rId19" w:history="1">
        <w:r w:rsidR="009F1B64" w:rsidRPr="00EA1920">
          <w:rPr>
            <w:rStyle w:val="a7"/>
            <w:sz w:val="24"/>
            <w:szCs w:val="24"/>
            <w:lang w:val="en-US"/>
          </w:rPr>
          <w:t>nosov</w:t>
        </w:r>
        <w:r w:rsidR="009F1B64" w:rsidRPr="00EA1920">
          <w:rPr>
            <w:rStyle w:val="a7"/>
            <w:sz w:val="24"/>
            <w:szCs w:val="24"/>
          </w:rPr>
          <w:t>.</w:t>
        </w:r>
        <w:r w:rsidR="009F1B64" w:rsidRPr="00EA1920">
          <w:rPr>
            <w:rStyle w:val="a7"/>
            <w:sz w:val="24"/>
            <w:szCs w:val="24"/>
            <w:lang w:val="en-US"/>
          </w:rPr>
          <w:t>ab</w:t>
        </w:r>
        <w:r w:rsidR="009F1B64" w:rsidRPr="00EA1920">
          <w:rPr>
            <w:rStyle w:val="a7"/>
            <w:sz w:val="24"/>
            <w:szCs w:val="24"/>
          </w:rPr>
          <w:t>@mrsk-1.ru</w:t>
        </w:r>
      </w:hyperlink>
      <w:r w:rsidR="009F1B64">
        <w:rPr>
          <w:sz w:val="24"/>
          <w:szCs w:val="24"/>
        </w:rPr>
        <w:t>)</w:t>
      </w:r>
      <w:r w:rsidR="009F1B64" w:rsidRPr="00862664">
        <w:rPr>
          <w:sz w:val="24"/>
          <w:szCs w:val="24"/>
        </w:rPr>
        <w:t xml:space="preserve"> </w:t>
      </w:r>
      <w:r w:rsidR="009F1B64" w:rsidRPr="00862664">
        <w:rPr>
          <w:iCs/>
          <w:sz w:val="24"/>
          <w:szCs w:val="24"/>
        </w:rPr>
        <w:t>Извещением</w:t>
      </w:r>
      <w:r w:rsidR="009F1B64" w:rsidRPr="00862664">
        <w:rPr>
          <w:sz w:val="24"/>
          <w:szCs w:val="24"/>
        </w:rPr>
        <w:t xml:space="preserve"> о проведении открытого </w:t>
      </w:r>
      <w:r w:rsidR="009F1B64" w:rsidRPr="00862664">
        <w:rPr>
          <w:iCs/>
          <w:sz w:val="24"/>
          <w:szCs w:val="24"/>
        </w:rPr>
        <w:t>запроса предложений</w:t>
      </w:r>
      <w:r w:rsidR="009F1B64" w:rsidRPr="00862664">
        <w:rPr>
          <w:sz w:val="24"/>
          <w:szCs w:val="24"/>
        </w:rPr>
        <w:t xml:space="preserve">, </w:t>
      </w:r>
      <w:r w:rsidR="009F1B64" w:rsidRPr="009F1B64">
        <w:rPr>
          <w:sz w:val="24"/>
          <w:szCs w:val="24"/>
        </w:rPr>
        <w:t>опубликованным</w:t>
      </w:r>
      <w:r w:rsidRPr="009F1B64">
        <w:rPr>
          <w:sz w:val="24"/>
          <w:szCs w:val="24"/>
        </w:rPr>
        <w:t xml:space="preserve"> </w:t>
      </w:r>
      <w:r w:rsidRPr="009F1B64">
        <w:rPr>
          <w:b/>
          <w:sz w:val="24"/>
          <w:szCs w:val="24"/>
        </w:rPr>
        <w:t>«</w:t>
      </w:r>
      <w:proofErr w:type="gramStart"/>
      <w:r w:rsidR="009F1B64" w:rsidRPr="009F1B64">
        <w:rPr>
          <w:b/>
          <w:sz w:val="24"/>
          <w:szCs w:val="24"/>
        </w:rPr>
        <w:t>01</w:t>
      </w:r>
      <w:r w:rsidRPr="009F1B64">
        <w:rPr>
          <w:b/>
          <w:sz w:val="24"/>
          <w:szCs w:val="24"/>
        </w:rPr>
        <w:t xml:space="preserve">» </w:t>
      </w:r>
      <w:r w:rsidR="009F1B64" w:rsidRPr="009F1B64">
        <w:rPr>
          <w:b/>
          <w:sz w:val="24"/>
          <w:szCs w:val="24"/>
        </w:rPr>
        <w:t>марта</w:t>
      </w:r>
      <w:r w:rsidRPr="009F1B64">
        <w:rPr>
          <w:b/>
          <w:sz w:val="24"/>
          <w:szCs w:val="24"/>
        </w:rPr>
        <w:t xml:space="preserve"> 20</w:t>
      </w:r>
      <w:r w:rsidR="00C12FA4" w:rsidRPr="009F1B64">
        <w:rPr>
          <w:b/>
          <w:sz w:val="24"/>
          <w:szCs w:val="24"/>
        </w:rPr>
        <w:t>1</w:t>
      </w:r>
      <w:r w:rsidR="00862664" w:rsidRPr="009F1B64">
        <w:rPr>
          <w:b/>
          <w:sz w:val="24"/>
          <w:szCs w:val="24"/>
        </w:rPr>
        <w:t>6</w:t>
      </w:r>
      <w:r w:rsidRPr="009F1B64">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21"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 xml:space="preserve">на сайте электронной торговой площадки ПАО «Россети» </w:t>
      </w:r>
      <w:hyperlink r:id="rId22"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9D7F01" w:rsidRPr="00862664">
        <w:rPr>
          <w:sz w:val="24"/>
          <w:szCs w:val="24"/>
        </w:rPr>
        <w:t xml:space="preserve"> </w:t>
      </w:r>
      <w:r w:rsidR="00333825" w:rsidRPr="0033382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333825" w:rsidRPr="00333825">
        <w:rPr>
          <w:sz w:val="24"/>
          <w:szCs w:val="24"/>
        </w:rPr>
        <w:t xml:space="preserve"> </w:t>
      </w:r>
      <w:proofErr w:type="gramStart"/>
      <w:r w:rsidR="00333825" w:rsidRPr="00333825">
        <w:rPr>
          <w:sz w:val="24"/>
          <w:szCs w:val="24"/>
        </w:rPr>
        <w:t>Федеральным</w:t>
      </w:r>
      <w:proofErr w:type="gramEnd"/>
      <w:r w:rsidR="00333825" w:rsidRPr="00333825">
        <w:rPr>
          <w:sz w:val="24"/>
          <w:szCs w:val="24"/>
        </w:rPr>
        <w:t xml:space="preserve"> </w:t>
      </w:r>
      <w:proofErr w:type="gramStart"/>
      <w:r w:rsidR="00333825" w:rsidRPr="00333825">
        <w:rPr>
          <w:sz w:val="24"/>
          <w:szCs w:val="24"/>
        </w:rPr>
        <w:t>законом Российской Федерации от 24 июля 2007 г. N 209-ФЗ «О развитии малого и среднего предпринимательства в Российской Федерации»)</w:t>
      </w:r>
      <w:r w:rsidR="00333825" w:rsidRPr="00333825">
        <w:rPr>
          <w:sz w:val="24"/>
          <w:szCs w:val="24"/>
        </w:rPr>
        <w:t xml:space="preserve"> </w:t>
      </w:r>
      <w:r w:rsidR="00D15381" w:rsidRPr="00333825">
        <w:rPr>
          <w:sz w:val="24"/>
          <w:szCs w:val="24"/>
        </w:rPr>
        <w:t>(далее –</w:t>
      </w:r>
      <w:r w:rsidR="00D15381">
        <w:rPr>
          <w:sz w:val="24"/>
          <w:szCs w:val="24"/>
        </w:rPr>
        <w:t xml:space="preserve">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780E1F" w:rsidRPr="004708F9">
        <w:rPr>
          <w:sz w:val="24"/>
          <w:szCs w:val="24"/>
        </w:rPr>
        <w:t>Договоров на поставку аптечек и медикаментов для нужд ПАО «МРСК Центра» (филиала «Курскэнерго»)</w:t>
      </w:r>
      <w:r w:rsidRPr="00862664">
        <w:rPr>
          <w:sz w:val="24"/>
          <w:szCs w:val="24"/>
        </w:rPr>
        <w:t>.</w:t>
      </w:r>
      <w:bookmarkEnd w:id="12"/>
      <w:bookmarkEnd w:id="13"/>
      <w:bookmarkEnd w:id="14"/>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33EB1">
        <w:rPr>
          <w:sz w:val="24"/>
          <w:szCs w:val="24"/>
        </w:rPr>
        <w:t>Настоящий Запрос предложений проводится без использования функционала ЭТП.</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bookmarkEnd w:id="18"/>
    <w:p w:rsidR="00A40714" w:rsidRPr="00C12FA4" w:rsidRDefault="00780E1F" w:rsidP="00E722B6">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Pr="00C12FA4">
        <w:rPr>
          <w:sz w:val="24"/>
          <w:szCs w:val="24"/>
        </w:rPr>
        <w:t xml:space="preserve">раво заключения </w:t>
      </w:r>
      <w:r w:rsidRPr="004708F9">
        <w:rPr>
          <w:sz w:val="24"/>
          <w:szCs w:val="24"/>
        </w:rPr>
        <w:t>Договоров на поставку аптечек и медикаментов для нужд ПАО «МРСК Центра» (филиала «Курскэнерго»)</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D90631">
        <w:rPr>
          <w:sz w:val="24"/>
          <w:szCs w:val="24"/>
        </w:rPr>
        <w:t xml:space="preserve">Количество лотов: </w:t>
      </w:r>
      <w:r w:rsidRPr="00D90631">
        <w:rPr>
          <w:b/>
          <w:sz w:val="24"/>
          <w:szCs w:val="24"/>
        </w:rPr>
        <w:t>1 (один)</w:t>
      </w:r>
      <w:r w:rsidRPr="00D90631">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780E1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выполнения </w:t>
      </w:r>
      <w:r>
        <w:rPr>
          <w:sz w:val="24"/>
          <w:szCs w:val="24"/>
        </w:rPr>
        <w:t>поставок</w:t>
      </w:r>
      <w:r w:rsidRPr="00E71A48">
        <w:rPr>
          <w:sz w:val="24"/>
          <w:szCs w:val="24"/>
        </w:rPr>
        <w:t xml:space="preserve">: </w:t>
      </w:r>
      <w:r w:rsidRPr="00172FB3">
        <w:rPr>
          <w:sz w:val="24"/>
          <w:szCs w:val="24"/>
        </w:rPr>
        <w:t xml:space="preserve">в течение </w:t>
      </w:r>
      <w:r>
        <w:rPr>
          <w:sz w:val="24"/>
          <w:szCs w:val="24"/>
        </w:rPr>
        <w:t>2</w:t>
      </w:r>
      <w:r w:rsidRPr="00172FB3">
        <w:rPr>
          <w:sz w:val="24"/>
          <w:szCs w:val="24"/>
        </w:rPr>
        <w:t>0 календарных дней с момента заключения договора</w:t>
      </w:r>
      <w:r w:rsidR="00717F60" w:rsidRPr="00E71A48">
        <w:rPr>
          <w:sz w:val="24"/>
          <w:szCs w:val="24"/>
        </w:rPr>
        <w:t>.</w:t>
      </w:r>
      <w:bookmarkEnd w:id="20"/>
    </w:p>
    <w:p w:rsidR="00780E1F" w:rsidRPr="00780E1F" w:rsidRDefault="00780E1F" w:rsidP="00780E1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на условиях DDP (Согласно </w:t>
      </w:r>
      <w:r w:rsidRPr="00780E1F">
        <w:rPr>
          <w:sz w:val="24"/>
          <w:szCs w:val="24"/>
        </w:rPr>
        <w:t>ИНКОТЕРМС 2000) по адресу филиала ПАО «МРСК Центра»:</w:t>
      </w:r>
      <w:bookmarkEnd w:id="21"/>
    </w:p>
    <w:p w:rsidR="002A47D1" w:rsidRPr="00780E1F" w:rsidRDefault="00780E1F" w:rsidP="00780E1F">
      <w:pPr>
        <w:pStyle w:val="afffffff2"/>
        <w:keepNext/>
        <w:numPr>
          <w:ilvl w:val="0"/>
          <w:numId w:val="81"/>
        </w:numPr>
        <w:spacing w:line="240" w:lineRule="auto"/>
        <w:rPr>
          <w:rFonts w:ascii="Times New Roman" w:hAnsi="Times New Roman"/>
          <w:sz w:val="24"/>
          <w:szCs w:val="24"/>
        </w:rPr>
      </w:pPr>
      <w:r w:rsidRPr="00780E1F">
        <w:rPr>
          <w:rFonts w:ascii="Times New Roman" w:hAnsi="Times New Roman"/>
          <w:sz w:val="24"/>
          <w:szCs w:val="24"/>
        </w:rPr>
        <w:t xml:space="preserve"> «Курскэнерго», РФ, Курская область, Курский р-н, п. Ворошнево (Центральный склад)</w:t>
      </w:r>
      <w:r w:rsidR="008D2928" w:rsidRPr="00780E1F">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780E1F">
        <w:rPr>
          <w:iCs/>
          <w:sz w:val="24"/>
          <w:szCs w:val="24"/>
        </w:rPr>
        <w:t>календарных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22D3A">
        <w:rPr>
          <w:iCs/>
          <w:sz w:val="24"/>
          <w:szCs w:val="24"/>
        </w:rPr>
        <w:fldChar w:fldCharType="begin"/>
      </w:r>
      <w:r w:rsidR="00E71A48">
        <w:rPr>
          <w:iCs/>
          <w:sz w:val="24"/>
          <w:szCs w:val="24"/>
        </w:rPr>
        <w:instrText xml:space="preserve"> REF _Ref311232052 \r \h </w:instrText>
      </w:r>
      <w:r w:rsidR="00822D3A">
        <w:rPr>
          <w:iCs/>
          <w:sz w:val="24"/>
          <w:szCs w:val="24"/>
        </w:rPr>
      </w:r>
      <w:r w:rsidR="00822D3A">
        <w:rPr>
          <w:iCs/>
          <w:sz w:val="24"/>
          <w:szCs w:val="24"/>
        </w:rPr>
        <w:fldChar w:fldCharType="separate"/>
      </w:r>
      <w:r w:rsidR="00E2373E">
        <w:rPr>
          <w:iCs/>
          <w:sz w:val="24"/>
          <w:szCs w:val="24"/>
        </w:rPr>
        <w:t>3</w:t>
      </w:r>
      <w:r w:rsidR="00822D3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w:t>
      </w:r>
      <w:proofErr w:type="spellStart"/>
      <w:r w:rsidRPr="00F0047B">
        <w:rPr>
          <w:sz w:val="24"/>
          <w:szCs w:val="24"/>
        </w:rPr>
        <w:t>п.п</w:t>
      </w:r>
      <w:proofErr w:type="spellEnd"/>
      <w:r w:rsidRPr="00F0047B">
        <w:rPr>
          <w:sz w:val="24"/>
          <w:szCs w:val="24"/>
        </w:rPr>
        <w:t xml:space="preserve">.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1235"/>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1236"/>
      <w:bookmarkEnd w:id="33"/>
      <w:r w:rsidRPr="00E71A48">
        <w:t>Особые положения в связи с проведением Запроса предложений на ЭТП</w:t>
      </w:r>
      <w:bookmarkEnd w:id="34"/>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1237"/>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1238"/>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1246"/>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1247"/>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p>
    <w:p w:rsidR="0094713A" w:rsidRPr="003303E9" w:rsidRDefault="0094713A" w:rsidP="0094713A">
      <w:pPr>
        <w:pStyle w:val="3"/>
        <w:ind w:left="0" w:firstLine="709"/>
        <w:jc w:val="both"/>
        <w:rPr>
          <w:b w:val="0"/>
        </w:rPr>
      </w:pPr>
      <w:bookmarkStart w:id="70" w:name="_Toc439238033"/>
      <w:bookmarkStart w:id="71" w:name="_Toc439238155"/>
      <w:bookmarkStart w:id="72" w:name="_Toc439252707"/>
      <w:bookmarkStart w:id="73" w:name="_Toc439323565"/>
      <w:bookmarkStart w:id="74" w:name="_Toc439323681"/>
      <w:bookmarkStart w:id="75" w:name="_Toc440357079"/>
      <w:bookmarkStart w:id="76" w:name="_Toc440359634"/>
      <w:bookmarkStart w:id="77" w:name="_Toc440632097"/>
      <w:bookmarkStart w:id="78" w:name="_Toc440875918"/>
      <w:bookmarkStart w:id="7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0"/>
      <w:bookmarkEnd w:id="71"/>
      <w:bookmarkEnd w:id="72"/>
      <w:bookmarkEnd w:id="73"/>
      <w:bookmarkEnd w:id="74"/>
      <w:bookmarkEnd w:id="75"/>
      <w:bookmarkEnd w:id="76"/>
      <w:bookmarkEnd w:id="77"/>
      <w:bookmarkEnd w:id="78"/>
      <w:bookmarkEnd w:id="79"/>
    </w:p>
    <w:p w:rsidR="00953802" w:rsidRPr="003303E9" w:rsidRDefault="00953802" w:rsidP="00953802">
      <w:pPr>
        <w:pStyle w:val="2"/>
        <w:tabs>
          <w:tab w:val="clear" w:pos="1700"/>
          <w:tab w:val="left" w:pos="567"/>
        </w:tabs>
        <w:spacing w:line="264" w:lineRule="auto"/>
      </w:pPr>
      <w:bookmarkStart w:id="80" w:name="_Toc441131251"/>
      <w:r w:rsidRPr="003303E9">
        <w:rPr>
          <w:bCs w:val="0"/>
        </w:rPr>
        <w:t>Антикоррупционная оговорка, включаемая в проект договора</w:t>
      </w:r>
      <w:bookmarkEnd w:id="80"/>
    </w:p>
    <w:p w:rsidR="00953802" w:rsidRPr="003303E9" w:rsidRDefault="0094713A" w:rsidP="0094713A">
      <w:pPr>
        <w:pStyle w:val="3"/>
        <w:ind w:left="0" w:firstLine="709"/>
        <w:jc w:val="both"/>
        <w:rPr>
          <w:b w:val="0"/>
        </w:rPr>
      </w:pPr>
      <w:bookmarkStart w:id="81" w:name="_Toc439238157"/>
      <w:bookmarkStart w:id="82" w:name="_Toc439252709"/>
      <w:bookmarkStart w:id="83" w:name="_Toc439323567"/>
      <w:bookmarkStart w:id="84" w:name="_Toc439323683"/>
      <w:bookmarkStart w:id="85" w:name="_Toc440357081"/>
      <w:bookmarkStart w:id="86" w:name="_Toc440359636"/>
      <w:bookmarkStart w:id="87" w:name="_Toc440632099"/>
      <w:bookmarkStart w:id="88" w:name="_Toc440875920"/>
      <w:bookmarkStart w:id="8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81"/>
      <w:bookmarkEnd w:id="82"/>
      <w:bookmarkEnd w:id="83"/>
      <w:bookmarkEnd w:id="84"/>
      <w:bookmarkEnd w:id="85"/>
      <w:bookmarkEnd w:id="86"/>
      <w:bookmarkEnd w:id="87"/>
      <w:bookmarkEnd w:id="88"/>
      <w:bookmarkEnd w:id="89"/>
    </w:p>
    <w:p w:rsidR="0094713A" w:rsidRPr="003303E9" w:rsidRDefault="0094713A" w:rsidP="0094713A">
      <w:pPr>
        <w:pStyle w:val="3"/>
        <w:ind w:left="0" w:firstLine="709"/>
        <w:jc w:val="both"/>
        <w:rPr>
          <w:b w:val="0"/>
        </w:rPr>
      </w:pPr>
      <w:bookmarkStart w:id="90" w:name="_Toc439238158"/>
      <w:bookmarkStart w:id="91" w:name="_Toc439252710"/>
      <w:bookmarkStart w:id="92" w:name="_Toc439323568"/>
      <w:bookmarkStart w:id="93" w:name="_Toc439323684"/>
      <w:bookmarkStart w:id="94" w:name="_Toc440357082"/>
      <w:bookmarkStart w:id="95" w:name="_Toc440359637"/>
      <w:bookmarkStart w:id="96" w:name="_Toc440632100"/>
      <w:bookmarkStart w:id="97" w:name="_Toc440875921"/>
      <w:bookmarkStart w:id="9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0"/>
      <w:bookmarkEnd w:id="91"/>
      <w:bookmarkEnd w:id="92"/>
      <w:bookmarkEnd w:id="93"/>
      <w:bookmarkEnd w:id="94"/>
      <w:bookmarkEnd w:id="95"/>
      <w:bookmarkEnd w:id="96"/>
      <w:bookmarkEnd w:id="97"/>
      <w:bookmarkEnd w:id="98"/>
    </w:p>
    <w:p w:rsidR="0094713A" w:rsidRPr="003303E9" w:rsidRDefault="0094713A" w:rsidP="0094713A">
      <w:pPr>
        <w:pStyle w:val="3"/>
        <w:ind w:left="0" w:firstLine="709"/>
        <w:jc w:val="both"/>
        <w:rPr>
          <w:b w:val="0"/>
        </w:rPr>
      </w:pPr>
      <w:bookmarkStart w:id="99" w:name="_Toc439238159"/>
      <w:bookmarkStart w:id="100" w:name="_Toc439252711"/>
      <w:bookmarkStart w:id="101" w:name="_Toc439323569"/>
      <w:bookmarkStart w:id="102" w:name="_Toc439323685"/>
      <w:bookmarkStart w:id="103" w:name="_Ref440270867"/>
      <w:bookmarkStart w:id="104" w:name="_Toc440357083"/>
      <w:bookmarkStart w:id="105" w:name="_Toc440359638"/>
      <w:bookmarkStart w:id="106" w:name="_Toc440632101"/>
      <w:bookmarkStart w:id="107" w:name="_Toc440875922"/>
      <w:bookmarkStart w:id="108" w:name="_Toc441131254"/>
      <w:r w:rsidRPr="003303E9">
        <w:rPr>
          <w:b w:val="0"/>
        </w:rPr>
        <w:t>Текст Антикоррупционной оговорки:</w:t>
      </w:r>
      <w:bookmarkEnd w:id="99"/>
      <w:bookmarkEnd w:id="100"/>
      <w:bookmarkEnd w:id="101"/>
      <w:bookmarkEnd w:id="102"/>
      <w:bookmarkEnd w:id="103"/>
      <w:bookmarkEnd w:id="104"/>
      <w:bookmarkEnd w:id="105"/>
      <w:bookmarkEnd w:id="106"/>
      <w:bookmarkEnd w:id="107"/>
      <w:bookmarkEnd w:id="10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9" w:name="_Ref303622434"/>
      <w:bookmarkStart w:id="110" w:name="_Ref303624273"/>
      <w:bookmarkStart w:id="111" w:name="_Ref303682476"/>
      <w:bookmarkStart w:id="112" w:name="_Ref303683017"/>
      <w:bookmarkEnd w:id="109"/>
      <w:bookmarkEnd w:id="110"/>
      <w:bookmarkEnd w:id="111"/>
      <w:bookmarkEnd w:id="11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3" w:name="_Ref303711222"/>
      <w:bookmarkStart w:id="114" w:name="_Ref311232052"/>
      <w:bookmarkStart w:id="11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3"/>
      <w:r w:rsidR="00D51A0B" w:rsidRPr="00E71A48">
        <w:rPr>
          <w:szCs w:val="24"/>
        </w:rPr>
        <w:t>Заявок</w:t>
      </w:r>
      <w:bookmarkEnd w:id="114"/>
      <w:bookmarkEnd w:id="115"/>
    </w:p>
    <w:p w:rsidR="00717F60" w:rsidRPr="00E71A48" w:rsidRDefault="00717F60" w:rsidP="00E71A48">
      <w:pPr>
        <w:pStyle w:val="2"/>
        <w:tabs>
          <w:tab w:val="clear" w:pos="1700"/>
          <w:tab w:val="left" w:pos="567"/>
        </w:tabs>
        <w:spacing w:line="264" w:lineRule="auto"/>
      </w:pPr>
      <w:bookmarkStart w:id="116" w:name="_Toc441131256"/>
      <w:r w:rsidRPr="00E71A48">
        <w:t xml:space="preserve">Общий порядок проведения </w:t>
      </w:r>
      <w:r w:rsidR="00440928" w:rsidRPr="00E71A48">
        <w:t>З</w:t>
      </w:r>
      <w:r w:rsidRPr="00E71A48">
        <w:t>апроса предложений</w:t>
      </w:r>
      <w:bookmarkEnd w:id="116"/>
    </w:p>
    <w:p w:rsidR="00717F60" w:rsidRPr="00E71A48" w:rsidRDefault="00717F60" w:rsidP="00953802">
      <w:pPr>
        <w:pStyle w:val="3"/>
        <w:rPr>
          <w:bCs w:val="0"/>
          <w:szCs w:val="24"/>
        </w:rPr>
      </w:pPr>
      <w:bookmarkStart w:id="117" w:name="_Toc439323688"/>
      <w:bookmarkStart w:id="118" w:name="_Toc440357086"/>
      <w:bookmarkStart w:id="119" w:name="_Toc440359641"/>
      <w:bookmarkStart w:id="120" w:name="_Toc440632104"/>
      <w:bookmarkStart w:id="121" w:name="_Toc440875925"/>
      <w:bookmarkStart w:id="122" w:name="_Toc441131257"/>
      <w:r w:rsidRPr="00E71A48">
        <w:rPr>
          <w:szCs w:val="24"/>
        </w:rPr>
        <w:t>Запрос</w:t>
      </w:r>
      <w:r w:rsidRPr="00E71A48">
        <w:rPr>
          <w:bCs w:val="0"/>
          <w:szCs w:val="24"/>
        </w:rPr>
        <w:t xml:space="preserve"> предложений проводится в следующем порядке:</w:t>
      </w:r>
      <w:bookmarkEnd w:id="117"/>
      <w:bookmarkEnd w:id="118"/>
      <w:bookmarkEnd w:id="119"/>
      <w:bookmarkEnd w:id="120"/>
      <w:bookmarkEnd w:id="121"/>
      <w:bookmarkEnd w:id="12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28_922829174"/>
      <w:bookmarkEnd w:id="12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2_922829174"/>
      <w:bookmarkEnd w:id="12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4_922829174"/>
      <w:bookmarkEnd w:id="12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6" w:name="__RefNumPara__836_922829174"/>
      <w:bookmarkEnd w:id="12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7" w:name="_Toc439323689"/>
      <w:bookmarkStart w:id="128" w:name="_Toc440357087"/>
      <w:bookmarkStart w:id="129" w:name="_Toc440359642"/>
      <w:bookmarkStart w:id="130" w:name="_Toc440632105"/>
      <w:bookmarkStart w:id="131" w:name="_Toc440875926"/>
      <w:bookmarkStart w:id="13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7"/>
      <w:bookmarkEnd w:id="128"/>
      <w:bookmarkEnd w:id="129"/>
      <w:bookmarkEnd w:id="130"/>
      <w:bookmarkEnd w:id="131"/>
      <w:bookmarkEnd w:id="13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3" w:name="_Ref303250835"/>
      <w:bookmarkStart w:id="134" w:name="_Ref305973033"/>
      <w:bookmarkStart w:id="135" w:name="_Toc441131259"/>
      <w:bookmarkStart w:id="13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3"/>
      <w:r w:rsidRPr="00E71A48">
        <w:t xml:space="preserve"> по запросу предложений</w:t>
      </w:r>
      <w:bookmarkEnd w:id="134"/>
      <w:bookmarkEnd w:id="13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7" w:name="__RefNumPara__444_922829174"/>
      <w:bookmarkStart w:id="138" w:name="_Ref191386216"/>
      <w:bookmarkStart w:id="139" w:name="_Ref305973147"/>
      <w:bookmarkStart w:id="140" w:name="_Toc441131260"/>
      <w:bookmarkEnd w:id="136"/>
      <w:bookmarkEnd w:id="137"/>
      <w:r w:rsidRPr="00E71A48">
        <w:lastRenderedPageBreak/>
        <w:t xml:space="preserve">Подготовка </w:t>
      </w:r>
      <w:bookmarkEnd w:id="138"/>
      <w:r w:rsidRPr="00E71A48">
        <w:t>Заявок</w:t>
      </w:r>
      <w:bookmarkEnd w:id="139"/>
      <w:bookmarkEnd w:id="140"/>
    </w:p>
    <w:p w:rsidR="00717F60" w:rsidRPr="00E71A48" w:rsidRDefault="00717F60" w:rsidP="00E71A48">
      <w:pPr>
        <w:pStyle w:val="3"/>
        <w:spacing w:line="264" w:lineRule="auto"/>
        <w:rPr>
          <w:szCs w:val="24"/>
        </w:rPr>
      </w:pPr>
      <w:bookmarkStart w:id="141" w:name="_Ref306114638"/>
      <w:bookmarkStart w:id="142" w:name="_Toc440357090"/>
      <w:bookmarkStart w:id="143" w:name="_Toc440359645"/>
      <w:bookmarkStart w:id="144" w:name="_Toc440632108"/>
      <w:bookmarkStart w:id="145" w:name="_Toc440875929"/>
      <w:bookmarkStart w:id="146" w:name="_Toc441131261"/>
      <w:r w:rsidRPr="00E71A48">
        <w:rPr>
          <w:szCs w:val="24"/>
        </w:rPr>
        <w:t xml:space="preserve">Общие требования к </w:t>
      </w:r>
      <w:r w:rsidR="004B5EB3" w:rsidRPr="00E71A48">
        <w:rPr>
          <w:szCs w:val="24"/>
        </w:rPr>
        <w:t>Заявк</w:t>
      </w:r>
      <w:r w:rsidRPr="00E71A48">
        <w:rPr>
          <w:szCs w:val="24"/>
        </w:rPr>
        <w:t>е</w:t>
      </w:r>
      <w:bookmarkEnd w:id="141"/>
      <w:bookmarkEnd w:id="142"/>
      <w:bookmarkEnd w:id="143"/>
      <w:bookmarkEnd w:id="144"/>
      <w:bookmarkEnd w:id="145"/>
      <w:bookmarkEnd w:id="14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4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4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49" w:name="_Ref55279015"/>
      <w:bookmarkStart w:id="15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4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50"/>
      <w:bookmarkEnd w:id="15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5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5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w:t>
      </w:r>
      <w:r w:rsidRPr="000E5AC7">
        <w:rPr>
          <w:sz w:val="24"/>
          <w:szCs w:val="24"/>
        </w:rPr>
        <w:lastRenderedPageBreak/>
        <w:t xml:space="preserve">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53" w:name="_Ref115076752"/>
      <w:bookmarkStart w:id="154" w:name="_Ref191386109"/>
      <w:bookmarkStart w:id="155" w:name="_Ref191386419"/>
      <w:bookmarkStart w:id="156" w:name="_Toc440357091"/>
      <w:bookmarkStart w:id="157" w:name="_Toc440359646"/>
      <w:bookmarkStart w:id="158" w:name="_Toc440632109"/>
      <w:bookmarkStart w:id="159" w:name="_Toc440875930"/>
      <w:bookmarkStart w:id="16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53"/>
      <w:bookmarkEnd w:id="154"/>
      <w:bookmarkEnd w:id="155"/>
      <w:r w:rsidRPr="00433EB1">
        <w:rPr>
          <w:szCs w:val="24"/>
        </w:rPr>
        <w:t>ЭТП</w:t>
      </w:r>
      <w:bookmarkEnd w:id="156"/>
      <w:bookmarkEnd w:id="157"/>
      <w:bookmarkEnd w:id="158"/>
      <w:bookmarkEnd w:id="159"/>
      <w:bookmarkEnd w:id="16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161" w:name="_Ref115076807"/>
      <w:bookmarkStart w:id="162" w:name="_Toc440357092"/>
      <w:bookmarkStart w:id="163" w:name="_Toc440359647"/>
      <w:bookmarkStart w:id="164" w:name="_Toc440632110"/>
      <w:bookmarkStart w:id="165" w:name="_Toc440875931"/>
      <w:bookmarkStart w:id="166"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161"/>
      <w:bookmarkEnd w:id="162"/>
      <w:bookmarkEnd w:id="163"/>
      <w:bookmarkEnd w:id="164"/>
      <w:bookmarkEnd w:id="165"/>
      <w:bookmarkEnd w:id="16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6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16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6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6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w:t>
      </w:r>
      <w:r w:rsidRPr="00E71A48">
        <w:rPr>
          <w:bCs w:val="0"/>
          <w:sz w:val="24"/>
          <w:szCs w:val="24"/>
        </w:rPr>
        <w:lastRenderedPageBreak/>
        <w:t>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69" w:name="_Ref306008743"/>
      <w:bookmarkStart w:id="170" w:name="_Toc440357093"/>
      <w:bookmarkStart w:id="171" w:name="_Toc440359648"/>
      <w:bookmarkStart w:id="172" w:name="_Toc440632111"/>
      <w:bookmarkStart w:id="173" w:name="_Toc440875932"/>
      <w:bookmarkStart w:id="17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169"/>
      <w:bookmarkEnd w:id="170"/>
      <w:bookmarkEnd w:id="171"/>
      <w:bookmarkEnd w:id="172"/>
      <w:bookmarkEnd w:id="173"/>
      <w:bookmarkEnd w:id="17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17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6" w:name="_Toc440357094"/>
      <w:bookmarkStart w:id="177" w:name="_Toc440359649"/>
      <w:bookmarkStart w:id="178" w:name="_Toc440632112"/>
      <w:bookmarkStart w:id="179" w:name="_Toc440875933"/>
      <w:bookmarkStart w:id="180" w:name="_Toc441131265"/>
      <w:r w:rsidRPr="00E71A48">
        <w:rPr>
          <w:szCs w:val="24"/>
        </w:rPr>
        <w:t xml:space="preserve">Требования к языку </w:t>
      </w:r>
      <w:r w:rsidR="004B5EB3" w:rsidRPr="00E71A48">
        <w:rPr>
          <w:szCs w:val="24"/>
        </w:rPr>
        <w:t>Заявк</w:t>
      </w:r>
      <w:r w:rsidRPr="00E71A48">
        <w:rPr>
          <w:szCs w:val="24"/>
        </w:rPr>
        <w:t>и</w:t>
      </w:r>
      <w:bookmarkEnd w:id="176"/>
      <w:bookmarkEnd w:id="177"/>
      <w:bookmarkEnd w:id="178"/>
      <w:bookmarkEnd w:id="179"/>
      <w:bookmarkEnd w:id="18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81" w:name="_Toc440357095"/>
      <w:bookmarkStart w:id="182" w:name="_Toc440359650"/>
      <w:bookmarkStart w:id="183" w:name="_Toc440632113"/>
      <w:bookmarkStart w:id="184" w:name="_Toc440875934"/>
      <w:bookmarkStart w:id="185" w:name="_Toc441131266"/>
      <w:r w:rsidRPr="00E71A48">
        <w:rPr>
          <w:szCs w:val="24"/>
        </w:rPr>
        <w:t xml:space="preserve">Требования к валюте </w:t>
      </w:r>
      <w:r w:rsidR="004B5EB3" w:rsidRPr="00E71A48">
        <w:rPr>
          <w:szCs w:val="24"/>
        </w:rPr>
        <w:t>Заявк</w:t>
      </w:r>
      <w:r w:rsidRPr="00E71A48">
        <w:rPr>
          <w:szCs w:val="24"/>
        </w:rPr>
        <w:t>и</w:t>
      </w:r>
      <w:bookmarkEnd w:id="181"/>
      <w:bookmarkEnd w:id="182"/>
      <w:bookmarkEnd w:id="183"/>
      <w:bookmarkEnd w:id="184"/>
      <w:bookmarkEnd w:id="18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86" w:name="_Toc440357096"/>
      <w:bookmarkStart w:id="187" w:name="_Toc440359651"/>
      <w:bookmarkStart w:id="188" w:name="_Toc440632114"/>
      <w:bookmarkStart w:id="189" w:name="_Toc440875935"/>
      <w:bookmarkStart w:id="190" w:name="_Toc441131267"/>
      <w:r w:rsidRPr="00C12FA4">
        <w:rPr>
          <w:szCs w:val="24"/>
        </w:rPr>
        <w:t xml:space="preserve">Начальная (максимальная) цена </w:t>
      </w:r>
      <w:r w:rsidR="00123C70" w:rsidRPr="00C12FA4">
        <w:rPr>
          <w:szCs w:val="24"/>
        </w:rPr>
        <w:t>Договор</w:t>
      </w:r>
      <w:r w:rsidRPr="00C12FA4">
        <w:rPr>
          <w:szCs w:val="24"/>
        </w:rPr>
        <w:t xml:space="preserve">а </w:t>
      </w:r>
      <w:bookmarkEnd w:id="186"/>
      <w:bookmarkEnd w:id="187"/>
      <w:bookmarkEnd w:id="188"/>
      <w:bookmarkEnd w:id="189"/>
      <w:bookmarkEnd w:id="19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780E1F" w:rsidRDefault="00780E1F" w:rsidP="00780E1F">
      <w:pPr>
        <w:pStyle w:val="aff6"/>
        <w:numPr>
          <w:ilvl w:val="0"/>
          <w:numId w:val="0"/>
        </w:numPr>
        <w:tabs>
          <w:tab w:val="clear" w:pos="1134"/>
        </w:tabs>
        <w:suppressAutoHyphens w:val="0"/>
        <w:spacing w:line="240" w:lineRule="auto"/>
        <w:ind w:left="426"/>
        <w:rPr>
          <w:rFonts w:eastAsia="Calibri"/>
          <w:sz w:val="24"/>
          <w:szCs w:val="24"/>
          <w:lang w:eastAsia="en-US"/>
        </w:rPr>
      </w:pPr>
      <w:r w:rsidRPr="00780E1F">
        <w:rPr>
          <w:b/>
          <w:sz w:val="24"/>
          <w:szCs w:val="24"/>
        </w:rPr>
        <w:t>499 993</w:t>
      </w:r>
      <w:r w:rsidRPr="00780E1F">
        <w:rPr>
          <w:sz w:val="24"/>
          <w:szCs w:val="24"/>
        </w:rPr>
        <w:t xml:space="preserve"> (четыреста девяносто девять тысяч девятьсот девяносто три) рубля 00 копеек РФ, без учета НДС; НДС составляет </w:t>
      </w:r>
      <w:r w:rsidRPr="00780E1F">
        <w:rPr>
          <w:b/>
          <w:sz w:val="24"/>
          <w:szCs w:val="24"/>
        </w:rPr>
        <w:t xml:space="preserve">89 998 </w:t>
      </w:r>
      <w:r w:rsidRPr="00780E1F">
        <w:rPr>
          <w:sz w:val="24"/>
          <w:szCs w:val="24"/>
        </w:rPr>
        <w:t xml:space="preserve">(восемьдесят девять тысяч девятьсот девяносто восемь) рублей 74 копейки РФ; </w:t>
      </w:r>
      <w:r w:rsidRPr="00780E1F">
        <w:rPr>
          <w:b/>
          <w:sz w:val="24"/>
          <w:szCs w:val="24"/>
        </w:rPr>
        <w:t>589 991</w:t>
      </w:r>
      <w:r w:rsidRPr="00780E1F">
        <w:rPr>
          <w:sz w:val="24"/>
          <w:szCs w:val="24"/>
        </w:rPr>
        <w:t xml:space="preserve"> (пятьсот восемьдесят девять тысяч девятьсот девяносто один) рубль 74 копейки РФ, с учетом НДС</w:t>
      </w:r>
      <w:r w:rsidR="00280464" w:rsidRPr="00780E1F">
        <w:rPr>
          <w:rFonts w:eastAsia="Calibri"/>
          <w:sz w:val="24"/>
          <w:szCs w:val="24"/>
          <w:lang w:eastAsia="en-US"/>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191" w:name="_Ref191386407"/>
      <w:bookmarkStart w:id="192" w:name="_Ref191386526"/>
      <w:bookmarkStart w:id="193" w:name="_Toc440357097"/>
      <w:bookmarkStart w:id="194" w:name="_Toc440359652"/>
      <w:bookmarkStart w:id="195" w:name="_Toc440632115"/>
      <w:bookmarkStart w:id="196" w:name="_Toc440875936"/>
      <w:bookmarkStart w:id="197" w:name="_Toc441131268"/>
      <w:bookmarkStart w:id="19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91"/>
      <w:bookmarkEnd w:id="192"/>
      <w:bookmarkEnd w:id="193"/>
      <w:bookmarkEnd w:id="194"/>
      <w:bookmarkEnd w:id="195"/>
      <w:bookmarkEnd w:id="196"/>
      <w:bookmarkEnd w:id="19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199" w:name="_Ref93090116"/>
      <w:bookmarkStart w:id="200" w:name="_Ref191386482"/>
      <w:bookmarkStart w:id="201" w:name="_Ref440291364"/>
      <w:bookmarkEnd w:id="19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9"/>
      <w:r w:rsidRPr="00E71A48">
        <w:rPr>
          <w:bCs w:val="0"/>
          <w:sz w:val="24"/>
          <w:szCs w:val="24"/>
        </w:rPr>
        <w:t>:</w:t>
      </w:r>
      <w:bookmarkStart w:id="202" w:name="_Ref306004833"/>
      <w:bookmarkEnd w:id="20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33825">
        <w:rPr>
          <w:bCs w:val="0"/>
          <w:sz w:val="24"/>
          <w:szCs w:val="24"/>
        </w:rPr>
        <w:t xml:space="preserve"> </w:t>
      </w:r>
      <w:r w:rsidR="00333825" w:rsidRPr="00333825">
        <w:rPr>
          <w:sz w:val="24"/>
          <w:szCs w:val="24"/>
        </w:rPr>
        <w:t>являющееся субъектом малого и среднего предпринимательства</w:t>
      </w:r>
      <w:r w:rsidRPr="0033382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01"/>
      <w:bookmarkEnd w:id="20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0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4" w:name="_Ref306032455"/>
      <w:r w:rsidRPr="00E71A48">
        <w:rPr>
          <w:bCs w:val="0"/>
          <w:color w:val="000000"/>
          <w:sz w:val="24"/>
          <w:szCs w:val="24"/>
        </w:rPr>
        <w:t xml:space="preserve">должен </w:t>
      </w:r>
      <w:bookmarkStart w:id="20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4"/>
      <w:bookmarkEnd w:id="20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036006" w:rsidRPr="00680B79">
        <w:rPr>
          <w:color w:val="000000"/>
          <w:sz w:val="24"/>
          <w:szCs w:val="24"/>
          <w:lang w:eastAsia="ru-RU"/>
        </w:rPr>
        <w:lastRenderedPageBreak/>
        <w:t xml:space="preserve">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333825" w:rsidRPr="00333825" w:rsidRDefault="00333825" w:rsidP="00D75CA2">
      <w:pPr>
        <w:numPr>
          <w:ilvl w:val="0"/>
          <w:numId w:val="21"/>
        </w:numPr>
        <w:suppressAutoHyphens w:val="0"/>
        <w:spacing w:line="264" w:lineRule="auto"/>
        <w:rPr>
          <w:sz w:val="24"/>
          <w:szCs w:val="24"/>
          <w:lang w:eastAsia="ru-RU"/>
        </w:rPr>
      </w:pPr>
      <w:r w:rsidRPr="0033382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33825">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0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7"/>
      <w:bookmarkEnd w:id="20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09"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w:t>
      </w:r>
      <w:r w:rsidR="00553A57" w:rsidRPr="00B20653">
        <w:rPr>
          <w:sz w:val="24"/>
          <w:szCs w:val="24"/>
        </w:rPr>
        <w:lastRenderedPageBreak/>
        <w:t xml:space="preserve">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9"/>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w:t>
      </w:r>
      <w:proofErr w:type="spellStart"/>
      <w:r w:rsidRPr="00B910E8">
        <w:rPr>
          <w:sz w:val="24"/>
          <w:szCs w:val="24"/>
        </w:rPr>
        <w:t>аффилированности</w:t>
      </w:r>
      <w:proofErr w:type="spellEnd"/>
      <w:r w:rsidRPr="00B910E8">
        <w:rPr>
          <w:sz w:val="24"/>
          <w:szCs w:val="24"/>
        </w:rPr>
        <w:t xml:space="preserve">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10"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1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1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11"/>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12"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12"/>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3" w:name="_Ref191386451"/>
      <w:bookmarkStart w:id="214" w:name="_Ref440271628"/>
      <w:bookmarkStart w:id="215" w:name="_Toc440357098"/>
      <w:bookmarkStart w:id="216" w:name="_Toc440359653"/>
      <w:bookmarkStart w:id="217" w:name="_Toc440632116"/>
      <w:bookmarkStart w:id="218" w:name="_Toc440875937"/>
      <w:bookmarkStart w:id="219" w:name="_Toc441131269"/>
      <w:r w:rsidRPr="00E71A48">
        <w:rPr>
          <w:szCs w:val="24"/>
        </w:rPr>
        <w:lastRenderedPageBreak/>
        <w:t xml:space="preserve">Привлечение </w:t>
      </w:r>
      <w:bookmarkEnd w:id="213"/>
      <w:proofErr w:type="spellStart"/>
      <w:r w:rsidR="005B074F" w:rsidRPr="00E71A48">
        <w:rPr>
          <w:szCs w:val="24"/>
        </w:rPr>
        <w:t>сопоставщиков</w:t>
      </w:r>
      <w:bookmarkEnd w:id="214"/>
      <w:bookmarkEnd w:id="215"/>
      <w:bookmarkEnd w:id="216"/>
      <w:bookmarkEnd w:id="217"/>
      <w:bookmarkEnd w:id="218"/>
      <w:bookmarkEnd w:id="21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20" w:name="_Ref191386461"/>
      <w:bookmarkStart w:id="221" w:name="_Toc440357099"/>
      <w:bookmarkStart w:id="222" w:name="_Toc440359654"/>
      <w:bookmarkStart w:id="223" w:name="_Toc440632117"/>
      <w:bookmarkStart w:id="224" w:name="_Toc440875938"/>
      <w:bookmarkStart w:id="22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20"/>
      <w:bookmarkEnd w:id="221"/>
      <w:bookmarkEnd w:id="222"/>
      <w:bookmarkEnd w:id="223"/>
      <w:bookmarkEnd w:id="224"/>
      <w:bookmarkEnd w:id="22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9" w:name="_Ref306114966"/>
      <w:bookmarkStart w:id="230" w:name="_Toc440357100"/>
      <w:bookmarkStart w:id="231" w:name="_Toc440359655"/>
      <w:bookmarkStart w:id="232" w:name="_Toc440632118"/>
      <w:bookmarkStart w:id="233" w:name="_Toc440875939"/>
      <w:bookmarkStart w:id="234" w:name="_Toc441131271"/>
      <w:r w:rsidRPr="00E71A48">
        <w:rPr>
          <w:szCs w:val="24"/>
        </w:rPr>
        <w:t>Разъяснение Документации по запросу предложений</w:t>
      </w:r>
      <w:bookmarkEnd w:id="229"/>
      <w:bookmarkEnd w:id="230"/>
      <w:bookmarkEnd w:id="231"/>
      <w:bookmarkEnd w:id="232"/>
      <w:bookmarkEnd w:id="233"/>
      <w:bookmarkEnd w:id="23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35" w:name="_Toc440357101"/>
      <w:bookmarkStart w:id="236" w:name="_Toc440359656"/>
      <w:bookmarkStart w:id="237" w:name="_Toc440632119"/>
      <w:bookmarkStart w:id="238" w:name="_Toc440875940"/>
      <w:bookmarkStart w:id="239" w:name="_Ref440969806"/>
      <w:bookmarkStart w:id="240" w:name="_Toc441131272"/>
      <w:r w:rsidRPr="00E71A48">
        <w:rPr>
          <w:szCs w:val="24"/>
        </w:rPr>
        <w:lastRenderedPageBreak/>
        <w:t>Внесение изменений в Документацию по запросу предложений.</w:t>
      </w:r>
      <w:bookmarkEnd w:id="235"/>
      <w:bookmarkEnd w:id="236"/>
      <w:bookmarkEnd w:id="237"/>
      <w:bookmarkEnd w:id="238"/>
      <w:bookmarkEnd w:id="239"/>
      <w:bookmarkEnd w:id="24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41" w:name="_Ref440289401"/>
      <w:bookmarkStart w:id="242" w:name="_Toc440357102"/>
      <w:bookmarkStart w:id="243" w:name="_Toc440359657"/>
      <w:bookmarkStart w:id="244" w:name="_Toc440632120"/>
      <w:bookmarkStart w:id="245" w:name="_Toc440875941"/>
      <w:bookmarkStart w:id="246" w:name="_Toc441131273"/>
      <w:r w:rsidRPr="00E71A48">
        <w:rPr>
          <w:szCs w:val="24"/>
        </w:rPr>
        <w:t>Продление срока окончания приема Заявок</w:t>
      </w:r>
      <w:bookmarkEnd w:id="241"/>
      <w:bookmarkEnd w:id="242"/>
      <w:bookmarkEnd w:id="243"/>
      <w:bookmarkEnd w:id="244"/>
      <w:bookmarkEnd w:id="245"/>
      <w:bookmarkEnd w:id="24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47" w:name="_Ref191386249"/>
    </w:p>
    <w:p w:rsidR="00AC1995" w:rsidRPr="00E71A48" w:rsidRDefault="00AC1995" w:rsidP="00E71A48">
      <w:pPr>
        <w:pStyle w:val="3"/>
        <w:spacing w:line="264" w:lineRule="auto"/>
        <w:rPr>
          <w:szCs w:val="24"/>
          <w:lang w:eastAsia="ru-RU"/>
        </w:rPr>
      </w:pPr>
      <w:bookmarkStart w:id="248" w:name="_Toc299701566"/>
      <w:bookmarkStart w:id="249" w:name="_Ref306176386"/>
      <w:bookmarkStart w:id="250" w:name="_Ref440285128"/>
      <w:bookmarkStart w:id="251" w:name="_Toc440357103"/>
      <w:bookmarkStart w:id="252" w:name="_Toc440359658"/>
      <w:bookmarkStart w:id="253" w:name="_Toc440632121"/>
      <w:bookmarkStart w:id="254" w:name="_Toc440875942"/>
      <w:bookmarkStart w:id="25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48"/>
      <w:bookmarkEnd w:id="249"/>
      <w:bookmarkEnd w:id="250"/>
      <w:bookmarkEnd w:id="251"/>
      <w:bookmarkEnd w:id="252"/>
      <w:bookmarkEnd w:id="253"/>
      <w:bookmarkEnd w:id="254"/>
      <w:bookmarkEnd w:id="25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57" w:name="_Ref307586570"/>
      <w:r w:rsidRPr="00E71A48">
        <w:rPr>
          <w:bCs w:val="0"/>
          <w:sz w:val="24"/>
          <w:szCs w:val="24"/>
        </w:rPr>
        <w:t>В соглашении о неустойке должно быть указано</w:t>
      </w:r>
      <w:bookmarkStart w:id="2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7"/>
      <w:bookmarkEnd w:id="25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9"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260" w:name="_Ref299109207"/>
      <w:bookmarkStart w:id="2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w:t>
      </w:r>
      <w:r w:rsidR="00932C0A" w:rsidRPr="00E71A48">
        <w:rPr>
          <w:bCs w:val="0"/>
          <w:sz w:val="24"/>
          <w:szCs w:val="24"/>
        </w:rPr>
        <w:lastRenderedPageBreak/>
        <w:t>получения письменного требования Организатора/Заказчика об уплате неустойки.</w:t>
      </w:r>
      <w:bookmarkEnd w:id="260"/>
      <w:bookmarkEnd w:id="26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62" w:name="_Ref305973214"/>
      <w:bookmarkStart w:id="263" w:name="_Toc441131275"/>
      <w:r w:rsidRPr="00E71A48">
        <w:t>Подача Заявок и их прием</w:t>
      </w:r>
      <w:bookmarkStart w:id="264" w:name="_Ref56229451"/>
      <w:bookmarkEnd w:id="247"/>
      <w:bookmarkEnd w:id="262"/>
      <w:bookmarkEnd w:id="263"/>
    </w:p>
    <w:p w:rsidR="00717F60" w:rsidRPr="00E71A48" w:rsidRDefault="00717F60" w:rsidP="00E71A48">
      <w:pPr>
        <w:pStyle w:val="3"/>
        <w:spacing w:line="264" w:lineRule="auto"/>
        <w:rPr>
          <w:szCs w:val="24"/>
        </w:rPr>
      </w:pPr>
      <w:bookmarkStart w:id="265" w:name="_Toc439323707"/>
      <w:bookmarkStart w:id="266" w:name="_Toc440357105"/>
      <w:bookmarkStart w:id="267" w:name="_Toc440359660"/>
      <w:bookmarkStart w:id="268" w:name="_Toc440632123"/>
      <w:bookmarkStart w:id="269" w:name="_Toc440875944"/>
      <w:bookmarkStart w:id="270" w:name="_Toc441131276"/>
      <w:r w:rsidRPr="00E71A48">
        <w:rPr>
          <w:szCs w:val="24"/>
        </w:rPr>
        <w:t>Подача Заявок через ЭТП</w:t>
      </w:r>
      <w:bookmarkEnd w:id="265"/>
      <w:bookmarkEnd w:id="266"/>
      <w:bookmarkEnd w:id="267"/>
      <w:bookmarkEnd w:id="268"/>
      <w:bookmarkEnd w:id="269"/>
      <w:bookmarkEnd w:id="27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271" w:name="_Ref115077798"/>
      <w:bookmarkStart w:id="272" w:name="_Toc439323708"/>
      <w:bookmarkStart w:id="273" w:name="_Toc440357106"/>
      <w:bookmarkStart w:id="274" w:name="_Toc440359661"/>
      <w:bookmarkStart w:id="275" w:name="_Toc440632124"/>
      <w:bookmarkStart w:id="276" w:name="_Toc440875945"/>
      <w:bookmarkStart w:id="277" w:name="_Toc441131277"/>
      <w:r w:rsidRPr="00E71A48">
        <w:rPr>
          <w:szCs w:val="24"/>
        </w:rPr>
        <w:t>Подача Заявок в письменной форме</w:t>
      </w:r>
      <w:bookmarkEnd w:id="271"/>
      <w:bookmarkEnd w:id="272"/>
      <w:bookmarkEnd w:id="273"/>
      <w:bookmarkEnd w:id="274"/>
      <w:bookmarkEnd w:id="275"/>
      <w:bookmarkEnd w:id="276"/>
      <w:bookmarkEnd w:id="277"/>
    </w:p>
    <w:bookmarkEnd w:id="26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278" w:name="_Ref93172396"/>
      <w:r w:rsidRPr="00C12384">
        <w:rPr>
          <w:bCs w:val="0"/>
          <w:sz w:val="24"/>
          <w:szCs w:val="24"/>
        </w:rPr>
        <w:t>На каждом из этих конвертов необходимо указать следующие сведения:</w:t>
      </w:r>
      <w:bookmarkEnd w:id="27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279"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27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780E1F" w:rsidP="00CB550A">
      <w:pPr>
        <w:widowControl w:val="0"/>
        <w:numPr>
          <w:ilvl w:val="3"/>
          <w:numId w:val="28"/>
        </w:numPr>
        <w:overflowPunct w:val="0"/>
        <w:autoSpaceDE w:val="0"/>
        <w:spacing w:after="100" w:line="264" w:lineRule="auto"/>
        <w:ind w:left="0" w:firstLine="567"/>
        <w:rPr>
          <w:bCs w:val="0"/>
          <w:sz w:val="24"/>
          <w:szCs w:val="24"/>
        </w:rPr>
      </w:pPr>
      <w:bookmarkStart w:id="280" w:name="_Ref306017842"/>
      <w:r w:rsidRPr="00C12384">
        <w:rPr>
          <w:bCs w:val="0"/>
          <w:sz w:val="24"/>
          <w:szCs w:val="24"/>
        </w:rPr>
        <w:t xml:space="preserve">Участники должны обеспечить доставку своих Заявок в срок до </w:t>
      </w:r>
      <w:r w:rsidRPr="002F2CF4">
        <w:rPr>
          <w:b/>
          <w:bCs w:val="0"/>
          <w:sz w:val="24"/>
          <w:szCs w:val="24"/>
        </w:rPr>
        <w:t>1</w:t>
      </w:r>
      <w:r>
        <w:rPr>
          <w:b/>
          <w:bCs w:val="0"/>
          <w:sz w:val="24"/>
          <w:szCs w:val="24"/>
        </w:rPr>
        <w:t>4</w:t>
      </w:r>
      <w:r w:rsidRPr="002F2CF4">
        <w:rPr>
          <w:b/>
          <w:bCs w:val="0"/>
          <w:sz w:val="24"/>
          <w:szCs w:val="24"/>
        </w:rPr>
        <w:t xml:space="preserve"> часов 00 минут </w:t>
      </w:r>
      <w:r>
        <w:rPr>
          <w:b/>
          <w:bCs w:val="0"/>
          <w:sz w:val="24"/>
          <w:szCs w:val="24"/>
        </w:rPr>
        <w:t>16</w:t>
      </w:r>
      <w:r w:rsidRPr="002F2CF4">
        <w:rPr>
          <w:b/>
          <w:bCs w:val="0"/>
          <w:sz w:val="24"/>
          <w:szCs w:val="24"/>
        </w:rPr>
        <w:t xml:space="preserve"> </w:t>
      </w:r>
      <w:r>
        <w:rPr>
          <w:b/>
          <w:bCs w:val="0"/>
          <w:sz w:val="24"/>
          <w:szCs w:val="24"/>
        </w:rPr>
        <w:t>марта</w:t>
      </w:r>
      <w:r w:rsidRPr="002F2CF4">
        <w:rPr>
          <w:b/>
          <w:bCs w:val="0"/>
          <w:sz w:val="24"/>
          <w:szCs w:val="24"/>
        </w:rPr>
        <w:t xml:space="preserve"> 2016 года</w:t>
      </w:r>
      <w:r w:rsidRPr="00C12384">
        <w:rPr>
          <w:b/>
          <w:bCs w:val="0"/>
          <w:sz w:val="24"/>
          <w:szCs w:val="24"/>
        </w:rPr>
        <w:t xml:space="preserve"> </w:t>
      </w:r>
      <w:r w:rsidRPr="00C12384">
        <w:rPr>
          <w:bCs w:val="0"/>
          <w:sz w:val="24"/>
          <w:szCs w:val="24"/>
        </w:rPr>
        <w:t xml:space="preserve">по адресу: </w:t>
      </w:r>
      <w:r>
        <w:t>Россия, 305029, Курская область, г. Курск, ул. К. Маркса, 27 каб. 407</w:t>
      </w:r>
      <w:r>
        <w:rPr>
          <w:sz w:val="24"/>
          <w:szCs w:val="24"/>
        </w:rPr>
        <w:t>, исполнительные сотрудники – Носов Александр Борисович</w:t>
      </w:r>
      <w:r w:rsidRPr="00C12384">
        <w:rPr>
          <w:sz w:val="24"/>
          <w:szCs w:val="24"/>
        </w:rPr>
        <w:t xml:space="preserve">, контактный телефон </w:t>
      </w:r>
      <w:r>
        <w:rPr>
          <w:b/>
          <w:sz w:val="24"/>
          <w:szCs w:val="24"/>
        </w:rPr>
        <w:t>(4712</w:t>
      </w:r>
      <w:r w:rsidRPr="00C12384">
        <w:rPr>
          <w:b/>
          <w:sz w:val="24"/>
          <w:szCs w:val="24"/>
        </w:rPr>
        <w:t xml:space="preserve">) </w:t>
      </w:r>
      <w:r>
        <w:rPr>
          <w:b/>
          <w:sz w:val="24"/>
          <w:szCs w:val="24"/>
        </w:rPr>
        <w:t>55-70-49</w:t>
      </w:r>
      <w:r w:rsidRPr="00C12384">
        <w:rPr>
          <w:sz w:val="24"/>
          <w:szCs w:val="24"/>
        </w:rPr>
        <w:t>;</w:t>
      </w:r>
      <w:r w:rsidRPr="00C12384">
        <w:rPr>
          <w:b/>
          <w:sz w:val="24"/>
          <w:szCs w:val="24"/>
        </w:rPr>
        <w:t xml:space="preserve"> </w:t>
      </w:r>
      <w:r>
        <w:rPr>
          <w:sz w:val="24"/>
          <w:szCs w:val="24"/>
        </w:rPr>
        <w:t>Бортко Андрей Валерьевич</w:t>
      </w:r>
      <w:r w:rsidRPr="00C12384">
        <w:rPr>
          <w:sz w:val="24"/>
          <w:szCs w:val="24"/>
        </w:rPr>
        <w:t xml:space="preserve">, контактный телефон </w:t>
      </w:r>
      <w:r w:rsidRPr="00C12384">
        <w:rPr>
          <w:b/>
          <w:sz w:val="24"/>
          <w:szCs w:val="24"/>
        </w:rPr>
        <w:t>(</w:t>
      </w:r>
      <w:r>
        <w:rPr>
          <w:b/>
          <w:sz w:val="24"/>
          <w:szCs w:val="24"/>
        </w:rPr>
        <w:t>4712</w:t>
      </w:r>
      <w:r w:rsidRPr="00C12384">
        <w:rPr>
          <w:b/>
          <w:sz w:val="24"/>
          <w:szCs w:val="24"/>
        </w:rPr>
        <w:t xml:space="preserve">) </w:t>
      </w:r>
      <w:r>
        <w:rPr>
          <w:b/>
          <w:sz w:val="24"/>
          <w:szCs w:val="24"/>
        </w:rPr>
        <w:t>55-71-86</w:t>
      </w:r>
      <w:r w:rsidRPr="00C12384">
        <w:rPr>
          <w:sz w:val="24"/>
          <w:szCs w:val="24"/>
        </w:rPr>
        <w:t xml:space="preserve">. </w:t>
      </w:r>
      <w:r w:rsidRPr="00C1238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C12384" w:rsidRPr="00C12384">
        <w:rPr>
          <w:bCs w:val="0"/>
          <w:sz w:val="24"/>
          <w:szCs w:val="24"/>
        </w:rPr>
        <w:t>.</w:t>
      </w:r>
      <w:bookmarkEnd w:id="28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281" w:name="_Ref303683883"/>
      <w:bookmarkStart w:id="282" w:name="_Toc441131278"/>
      <w:r w:rsidRPr="00E71A48">
        <w:t xml:space="preserve">Изменение и отзыв </w:t>
      </w:r>
      <w:r w:rsidR="004B5EB3" w:rsidRPr="00E71A48">
        <w:t>Заявк</w:t>
      </w:r>
      <w:r w:rsidRPr="00E71A48">
        <w:t>и</w:t>
      </w:r>
      <w:bookmarkEnd w:id="281"/>
      <w:bookmarkEnd w:id="282"/>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283" w:name="_Ref305973250"/>
      <w:bookmarkStart w:id="284"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285" w:name="_Ref115078477"/>
      <w:r w:rsidRPr="00C12384">
        <w:rPr>
          <w:bCs w:val="0"/>
          <w:sz w:val="24"/>
          <w:szCs w:val="24"/>
        </w:rPr>
        <w:t>В случае изменения Заявки Участники готовят следующие документы в письменной форме:</w:t>
      </w:r>
      <w:bookmarkEnd w:id="285"/>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283"/>
      <w:bookmarkEnd w:id="284"/>
      <w:r w:rsidRPr="00E71A48">
        <w:t xml:space="preserve"> </w:t>
      </w:r>
    </w:p>
    <w:p w:rsidR="00717F60" w:rsidRPr="00E71A48" w:rsidRDefault="00717F60" w:rsidP="00E71A48">
      <w:pPr>
        <w:pStyle w:val="3"/>
        <w:spacing w:line="264" w:lineRule="auto"/>
        <w:rPr>
          <w:szCs w:val="24"/>
        </w:rPr>
      </w:pPr>
      <w:bookmarkStart w:id="286" w:name="_Toc439323711"/>
      <w:bookmarkStart w:id="287" w:name="_Toc440357109"/>
      <w:bookmarkStart w:id="288" w:name="_Toc440359664"/>
      <w:bookmarkStart w:id="289" w:name="_Toc440632127"/>
      <w:bookmarkStart w:id="290" w:name="_Toc440875948"/>
      <w:bookmarkStart w:id="291" w:name="_Toc441131280"/>
      <w:r w:rsidRPr="00E71A48">
        <w:rPr>
          <w:szCs w:val="24"/>
        </w:rPr>
        <w:t>Общие положения</w:t>
      </w:r>
      <w:bookmarkEnd w:id="286"/>
      <w:bookmarkEnd w:id="287"/>
      <w:bookmarkEnd w:id="288"/>
      <w:bookmarkEnd w:id="289"/>
      <w:bookmarkEnd w:id="290"/>
      <w:bookmarkEnd w:id="291"/>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292" w:name="_Ref93089454"/>
      <w:bookmarkStart w:id="293" w:name="_Toc439323712"/>
      <w:bookmarkStart w:id="294" w:name="_Toc440357110"/>
      <w:bookmarkStart w:id="295" w:name="_Toc440359665"/>
      <w:bookmarkStart w:id="296" w:name="_Toc440632128"/>
      <w:bookmarkStart w:id="297" w:name="_Toc440875949"/>
      <w:bookmarkStart w:id="298" w:name="_Toc441131281"/>
      <w:r w:rsidRPr="00E71A48">
        <w:rPr>
          <w:szCs w:val="24"/>
        </w:rPr>
        <w:t>Отборочная стадия</w:t>
      </w:r>
      <w:bookmarkEnd w:id="292"/>
      <w:bookmarkEnd w:id="293"/>
      <w:bookmarkEnd w:id="294"/>
      <w:bookmarkEnd w:id="295"/>
      <w:bookmarkEnd w:id="296"/>
      <w:bookmarkEnd w:id="297"/>
      <w:bookmarkEnd w:id="298"/>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lastRenderedPageBreak/>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29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00"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9"/>
      <w:bookmarkEnd w:id="300"/>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01" w:name="_Ref303670674"/>
      <w:bookmarkStart w:id="302" w:name="_Toc439323713"/>
      <w:bookmarkStart w:id="303" w:name="_Toc440357111"/>
      <w:bookmarkStart w:id="304" w:name="_Toc440359666"/>
      <w:bookmarkStart w:id="305" w:name="_Toc440632129"/>
      <w:bookmarkStart w:id="306" w:name="_Toc440875950"/>
      <w:bookmarkStart w:id="307" w:name="_Toc441131282"/>
      <w:r w:rsidRPr="00E71A48">
        <w:rPr>
          <w:szCs w:val="24"/>
        </w:rPr>
        <w:lastRenderedPageBreak/>
        <w:t>Проведение переговоров</w:t>
      </w:r>
      <w:bookmarkEnd w:id="301"/>
      <w:bookmarkEnd w:id="302"/>
      <w:bookmarkEnd w:id="303"/>
      <w:bookmarkEnd w:id="304"/>
      <w:bookmarkEnd w:id="305"/>
      <w:bookmarkEnd w:id="306"/>
      <w:bookmarkEnd w:id="307"/>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8" w:name="_Ref306138385"/>
      <w:bookmarkStart w:id="309" w:name="_Toc439323714"/>
      <w:bookmarkStart w:id="310" w:name="_Toc440357112"/>
      <w:bookmarkStart w:id="311" w:name="_Toc440359667"/>
      <w:bookmarkStart w:id="312" w:name="_Toc440632130"/>
      <w:bookmarkStart w:id="313" w:name="_Toc440875951"/>
      <w:bookmarkStart w:id="314" w:name="_Toc441131283"/>
      <w:r w:rsidRPr="00E71A48">
        <w:rPr>
          <w:szCs w:val="24"/>
        </w:rPr>
        <w:t>Оценочная стадия</w:t>
      </w:r>
      <w:bookmarkEnd w:id="308"/>
      <w:bookmarkEnd w:id="309"/>
      <w:bookmarkEnd w:id="310"/>
      <w:bookmarkEnd w:id="311"/>
      <w:bookmarkEnd w:id="312"/>
      <w:bookmarkEnd w:id="313"/>
      <w:bookmarkEnd w:id="314"/>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5" w:name="_Ref303250967"/>
      <w:bookmarkStart w:id="316" w:name="_Toc305697378"/>
      <w:bookmarkStart w:id="317" w:name="_Toc441131284"/>
      <w:bookmarkStart w:id="318" w:name="_Toc255985696"/>
      <w:r w:rsidRPr="00E71A48">
        <w:t>Аукционная процедура понижени</w:t>
      </w:r>
      <w:r w:rsidR="00E60F8E" w:rsidRPr="00E71A48">
        <w:t>я</w:t>
      </w:r>
      <w:r w:rsidRPr="00E71A48">
        <w:t xml:space="preserve"> цены (переторжка)</w:t>
      </w:r>
      <w:bookmarkEnd w:id="315"/>
      <w:bookmarkEnd w:id="316"/>
      <w:bookmarkEnd w:id="317"/>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19" w:name="_Ref303681924"/>
      <w:bookmarkStart w:id="320" w:name="_Ref303683914"/>
      <w:bookmarkEnd w:id="318"/>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0408CB">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w:t>
      </w:r>
      <w:r w:rsidRPr="000408CB">
        <w:rPr>
          <w:sz w:val="24"/>
          <w:szCs w:val="24"/>
        </w:rPr>
        <w:lastRenderedPageBreak/>
        <w:t>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8658E">
        <w:rPr>
          <w:sz w:val="24"/>
          <w:szCs w:val="24"/>
        </w:rPr>
        <w:t>ранжировки</w:t>
      </w:r>
      <w:proofErr w:type="spellEnd"/>
      <w:r w:rsidRPr="00C8658E">
        <w:rPr>
          <w:sz w:val="24"/>
          <w:szCs w:val="24"/>
        </w:rPr>
        <w:t xml:space="preserve">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21" w:name="_Ref440880942"/>
      <w:bookmarkStart w:id="322" w:name="_Toc441131285"/>
      <w:r w:rsidRPr="00E71A48">
        <w:t xml:space="preserve">Подведение итогов </w:t>
      </w:r>
      <w:r w:rsidR="00DF639D" w:rsidRPr="00E71A48">
        <w:t>З</w:t>
      </w:r>
      <w:r w:rsidRPr="00E71A48">
        <w:t>апроса предложений</w:t>
      </w:r>
      <w:bookmarkEnd w:id="319"/>
      <w:bookmarkEnd w:id="320"/>
      <w:bookmarkEnd w:id="321"/>
      <w:bookmarkEnd w:id="322"/>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4" w:name="_Ref303251044"/>
      <w:bookmarkStart w:id="325" w:name="_Toc441131286"/>
      <w:bookmarkStart w:id="326" w:name="_Ref191386295"/>
      <w:r w:rsidRPr="00E71A48">
        <w:t>Признание запроса предложений несостоявшимся</w:t>
      </w:r>
      <w:bookmarkEnd w:id="324"/>
      <w:bookmarkEnd w:id="325"/>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7"/>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2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29"/>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30" w:name="_Ref303683929"/>
      <w:bookmarkStart w:id="331"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6"/>
      <w:bookmarkEnd w:id="330"/>
      <w:bookmarkEnd w:id="331"/>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32" w:name="_Ref294695403"/>
      <w:bookmarkStart w:id="33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2"/>
      <w:bookmarkEnd w:id="333"/>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3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3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6" w:name="_Toc181693189"/>
      <w:bookmarkStart w:id="337" w:name="_Ref190680463"/>
      <w:bookmarkStart w:id="338" w:name="_Ref306140410"/>
      <w:bookmarkStart w:id="339" w:name="_Ref306142159"/>
      <w:bookmarkStart w:id="340" w:name="_Toc441131288"/>
      <w:bookmarkStart w:id="341" w:name="_Ref303102866"/>
      <w:bookmarkStart w:id="342" w:name="_Toc305835589"/>
      <w:bookmarkStart w:id="343" w:name="_Ref303683952"/>
      <w:bookmarkStart w:id="344" w:name="__RefNumPara__840_922829174"/>
      <w:bookmarkEnd w:id="33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6"/>
      <w:bookmarkEnd w:id="337"/>
      <w:bookmarkEnd w:id="338"/>
      <w:bookmarkEnd w:id="339"/>
      <w:bookmarkEnd w:id="340"/>
      <w:r w:rsidRPr="00414CAF">
        <w:t xml:space="preserve"> </w:t>
      </w:r>
      <w:bookmarkEnd w:id="341"/>
      <w:bookmarkEnd w:id="342"/>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5" w:name="_Ref303694483"/>
      <w:bookmarkStart w:id="346" w:name="_Toc305835590"/>
      <w:bookmarkStart w:id="347" w:name="_Ref306140451"/>
      <w:bookmarkStart w:id="348" w:name="_Toc441131289"/>
      <w:r w:rsidRPr="00B42AE0">
        <w:t xml:space="preserve">Уведомление о результатах </w:t>
      </w:r>
      <w:bookmarkEnd w:id="345"/>
      <w:bookmarkEnd w:id="346"/>
      <w:r w:rsidRPr="00B42AE0">
        <w:t>запроса предложений</w:t>
      </w:r>
      <w:bookmarkEnd w:id="347"/>
      <w:bookmarkEnd w:id="348"/>
    </w:p>
    <w:bookmarkEnd w:id="34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9" w:name="_Ref440270568"/>
      <w:bookmarkStart w:id="350" w:name="_Ref440274159"/>
      <w:bookmarkStart w:id="351" w:name="_Ref440292555"/>
      <w:bookmarkStart w:id="352" w:name="_Ref440292779"/>
      <w:bookmarkStart w:id="353" w:name="_Toc441131290"/>
      <w:r>
        <w:rPr>
          <w:szCs w:val="24"/>
        </w:rPr>
        <w:lastRenderedPageBreak/>
        <w:t>Техническая часть</w:t>
      </w:r>
      <w:bookmarkEnd w:id="349"/>
      <w:bookmarkEnd w:id="350"/>
      <w:bookmarkEnd w:id="351"/>
      <w:bookmarkEnd w:id="352"/>
      <w:bookmarkEnd w:id="353"/>
      <w:r w:rsidRPr="00E71A48">
        <w:rPr>
          <w:szCs w:val="24"/>
        </w:rPr>
        <w:t xml:space="preserve"> </w:t>
      </w:r>
    </w:p>
    <w:p w:rsidR="002B5044" w:rsidRPr="002A47D1" w:rsidRDefault="002B5044" w:rsidP="002A47D1">
      <w:pPr>
        <w:pStyle w:val="2"/>
        <w:ind w:left="1701" w:hanging="1134"/>
      </w:pPr>
      <w:bookmarkStart w:id="354" w:name="_Toc176064096"/>
      <w:bookmarkStart w:id="355" w:name="_Toc176338524"/>
      <w:bookmarkStart w:id="356" w:name="_Toc180399752"/>
      <w:bookmarkStart w:id="357" w:name="_Toc191205941"/>
      <w:bookmarkStart w:id="358" w:name="_Toc194315544"/>
      <w:bookmarkStart w:id="359" w:name="_Toc423421725"/>
      <w:bookmarkStart w:id="360" w:name="_Toc441131291"/>
      <w:r w:rsidRPr="002B5044">
        <w:t>Общие требования к условиям поставки продукции</w:t>
      </w:r>
      <w:bookmarkStart w:id="361" w:name="_Toc176064097"/>
      <w:bookmarkStart w:id="362" w:name="_Toc176338525"/>
      <w:bookmarkStart w:id="363" w:name="_Toc180399753"/>
      <w:bookmarkStart w:id="364" w:name="_Toc189457101"/>
      <w:bookmarkStart w:id="365" w:name="_Toc189461737"/>
      <w:bookmarkStart w:id="366" w:name="_Toc189462011"/>
      <w:bookmarkStart w:id="367" w:name="_Toc191273610"/>
      <w:bookmarkStart w:id="368" w:name="_Toc167189319"/>
      <w:bookmarkStart w:id="369" w:name="_Toc168725254"/>
      <w:bookmarkEnd w:id="354"/>
      <w:bookmarkEnd w:id="355"/>
      <w:bookmarkEnd w:id="356"/>
      <w:bookmarkEnd w:id="357"/>
      <w:bookmarkEnd w:id="358"/>
      <w:bookmarkEnd w:id="359"/>
      <w:bookmarkEnd w:id="360"/>
    </w:p>
    <w:p w:rsidR="002B5044" w:rsidRPr="002B5044" w:rsidRDefault="002B5044" w:rsidP="002B5044">
      <w:pPr>
        <w:pStyle w:val="3"/>
        <w:ind w:left="0" w:firstLine="851"/>
        <w:jc w:val="both"/>
        <w:rPr>
          <w:b w:val="0"/>
          <w:szCs w:val="24"/>
        </w:rPr>
      </w:pPr>
      <w:bookmarkStart w:id="370" w:name="_Toc439166308"/>
      <w:bookmarkStart w:id="371" w:name="_Toc439170656"/>
      <w:bookmarkStart w:id="372" w:name="_Toc439172758"/>
      <w:bookmarkStart w:id="373" w:name="_Toc439173202"/>
      <w:bookmarkStart w:id="374" w:name="_Toc439238196"/>
      <w:bookmarkStart w:id="375" w:name="_Toc439252748"/>
      <w:bookmarkStart w:id="376" w:name="_Toc439323606"/>
      <w:bookmarkStart w:id="377" w:name="_Toc439323722"/>
      <w:bookmarkStart w:id="378" w:name="_Toc440357120"/>
      <w:bookmarkStart w:id="379" w:name="_Toc440359675"/>
      <w:bookmarkStart w:id="380" w:name="_Toc440632139"/>
      <w:bookmarkStart w:id="381" w:name="_Toc440875960"/>
      <w:bookmarkStart w:id="382" w:name="_Toc441131292"/>
      <w:r w:rsidRPr="002B5044">
        <w:rPr>
          <w:b w:val="0"/>
          <w:szCs w:val="24"/>
        </w:rPr>
        <w:t>Продукция должна быть новой и ранее неиспользованной.</w:t>
      </w:r>
      <w:bookmarkEnd w:id="370"/>
      <w:bookmarkEnd w:id="371"/>
      <w:bookmarkEnd w:id="372"/>
      <w:bookmarkEnd w:id="373"/>
      <w:bookmarkEnd w:id="374"/>
      <w:bookmarkEnd w:id="375"/>
      <w:bookmarkEnd w:id="376"/>
      <w:bookmarkEnd w:id="377"/>
      <w:bookmarkEnd w:id="378"/>
      <w:bookmarkEnd w:id="379"/>
      <w:bookmarkEnd w:id="380"/>
      <w:bookmarkEnd w:id="381"/>
      <w:bookmarkEnd w:id="382"/>
    </w:p>
    <w:p w:rsidR="002B5044" w:rsidRPr="002B5044" w:rsidRDefault="002B5044" w:rsidP="002B5044">
      <w:pPr>
        <w:pStyle w:val="3"/>
        <w:ind w:left="0" w:firstLine="851"/>
        <w:jc w:val="both"/>
        <w:rPr>
          <w:b w:val="0"/>
          <w:szCs w:val="24"/>
        </w:rPr>
      </w:pPr>
      <w:bookmarkStart w:id="383" w:name="_Toc439166309"/>
      <w:bookmarkStart w:id="384" w:name="_Toc439170657"/>
      <w:bookmarkStart w:id="385" w:name="_Toc439172759"/>
      <w:bookmarkStart w:id="386" w:name="_Toc439173203"/>
      <w:bookmarkStart w:id="387" w:name="_Toc439238197"/>
      <w:bookmarkStart w:id="388" w:name="_Toc439252749"/>
      <w:bookmarkStart w:id="389" w:name="_Toc439323607"/>
      <w:bookmarkStart w:id="390" w:name="_Toc439323723"/>
      <w:bookmarkStart w:id="391" w:name="_Toc440357121"/>
      <w:bookmarkStart w:id="392" w:name="_Toc440359676"/>
      <w:bookmarkStart w:id="393" w:name="_Toc440632140"/>
      <w:bookmarkStart w:id="394" w:name="_Toc440875961"/>
      <w:bookmarkStart w:id="395" w:name="_Toc441131293"/>
      <w:r w:rsidRPr="002B5044">
        <w:rPr>
          <w:b w:val="0"/>
          <w:szCs w:val="24"/>
        </w:rPr>
        <w:t>Продукция должна соответствовать ГОСТ, ТУ и Технической политике ПАО «МРСК Центра».</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2B5044" w:rsidRPr="00C12FA4" w:rsidRDefault="002B5044" w:rsidP="0021751A">
      <w:pPr>
        <w:pStyle w:val="2"/>
        <w:ind w:left="1701" w:hanging="1134"/>
      </w:pPr>
      <w:bookmarkStart w:id="396" w:name="_Toc423421726"/>
      <w:bookmarkStart w:id="397" w:name="_Toc441131294"/>
      <w:r w:rsidRPr="00C12FA4">
        <w:t>Перечень, объемы и характеристики закупаемой продукции</w:t>
      </w:r>
      <w:bookmarkEnd w:id="361"/>
      <w:bookmarkEnd w:id="362"/>
      <w:bookmarkEnd w:id="363"/>
      <w:bookmarkEnd w:id="364"/>
      <w:bookmarkEnd w:id="365"/>
      <w:bookmarkEnd w:id="366"/>
      <w:bookmarkEnd w:id="367"/>
      <w:bookmarkEnd w:id="396"/>
      <w:bookmarkEnd w:id="397"/>
    </w:p>
    <w:p w:rsidR="002B5044" w:rsidRPr="003803A7" w:rsidRDefault="002B5044" w:rsidP="002B5044">
      <w:pPr>
        <w:pStyle w:val="3"/>
        <w:ind w:left="0" w:firstLine="851"/>
        <w:jc w:val="both"/>
        <w:rPr>
          <w:b w:val="0"/>
          <w:szCs w:val="24"/>
        </w:rPr>
      </w:pPr>
      <w:bookmarkStart w:id="398" w:name="_Toc439166311"/>
      <w:bookmarkStart w:id="399" w:name="_Toc439170659"/>
      <w:bookmarkStart w:id="400" w:name="_Toc439172761"/>
      <w:bookmarkStart w:id="401" w:name="_Toc439173205"/>
      <w:bookmarkStart w:id="402" w:name="_Toc439238199"/>
      <w:bookmarkStart w:id="403" w:name="_Toc439252751"/>
      <w:bookmarkStart w:id="404" w:name="_Toc439323609"/>
      <w:bookmarkStart w:id="405" w:name="_Toc439323725"/>
      <w:bookmarkStart w:id="406" w:name="_Toc440357123"/>
      <w:bookmarkStart w:id="407" w:name="_Toc440359678"/>
      <w:bookmarkStart w:id="408" w:name="_Toc440632142"/>
      <w:bookmarkStart w:id="409" w:name="_Toc440875963"/>
      <w:bookmarkStart w:id="410" w:name="_Toc441131295"/>
      <w:r w:rsidRPr="003776BB">
        <w:rPr>
          <w:b w:val="0"/>
          <w:szCs w:val="24"/>
        </w:rPr>
        <w:t>Техническ</w:t>
      </w:r>
      <w:r w:rsidR="00D90631">
        <w:rPr>
          <w:b w:val="0"/>
          <w:szCs w:val="24"/>
        </w:rPr>
        <w:t>ое</w:t>
      </w:r>
      <w:r w:rsidRPr="003776BB">
        <w:rPr>
          <w:b w:val="0"/>
          <w:szCs w:val="24"/>
        </w:rPr>
        <w:t xml:space="preserve"> задани</w:t>
      </w:r>
      <w:r w:rsidR="00D90631">
        <w:rPr>
          <w:b w:val="0"/>
          <w:szCs w:val="24"/>
        </w:rPr>
        <w:t xml:space="preserve">е </w:t>
      </w:r>
      <w:r w:rsidR="00A154B7">
        <w:rPr>
          <w:b w:val="0"/>
          <w:szCs w:val="24"/>
        </w:rPr>
        <w:t xml:space="preserve">(подраздел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3803A7" w:rsidRDefault="002B5044" w:rsidP="0021751A">
      <w:pPr>
        <w:pStyle w:val="2"/>
        <w:ind w:left="1701" w:hanging="1134"/>
      </w:pPr>
      <w:bookmarkStart w:id="411" w:name="_Ref194832984"/>
      <w:bookmarkStart w:id="412" w:name="_Ref197686508"/>
      <w:bookmarkStart w:id="413" w:name="_Toc423421727"/>
      <w:bookmarkStart w:id="414" w:name="_Toc441131296"/>
      <w:r w:rsidRPr="003803A7">
        <w:t>Требование к поставляемой продукции</w:t>
      </w:r>
      <w:bookmarkEnd w:id="411"/>
      <w:bookmarkEnd w:id="412"/>
      <w:bookmarkEnd w:id="413"/>
      <w:bookmarkEnd w:id="414"/>
    </w:p>
    <w:p w:rsidR="002B5044" w:rsidRPr="003803A7" w:rsidRDefault="0021751A" w:rsidP="002B5044">
      <w:pPr>
        <w:pStyle w:val="3"/>
        <w:ind w:left="0" w:firstLine="851"/>
        <w:jc w:val="both"/>
        <w:rPr>
          <w:b w:val="0"/>
          <w:szCs w:val="24"/>
        </w:rPr>
      </w:pPr>
      <w:bookmarkStart w:id="415" w:name="_Toc439166313"/>
      <w:bookmarkStart w:id="416" w:name="_Toc439170661"/>
      <w:bookmarkStart w:id="417" w:name="_Toc439172763"/>
      <w:bookmarkStart w:id="418" w:name="_Toc439173207"/>
      <w:bookmarkStart w:id="419" w:name="_Toc439238201"/>
      <w:bookmarkStart w:id="420" w:name="_Toc439252753"/>
      <w:bookmarkStart w:id="421" w:name="_Toc439323611"/>
      <w:bookmarkStart w:id="422" w:name="_Toc439323727"/>
      <w:bookmarkStart w:id="423" w:name="_Toc440357125"/>
      <w:bookmarkStart w:id="424" w:name="_Toc440359680"/>
      <w:bookmarkStart w:id="425" w:name="_Toc440632144"/>
      <w:bookmarkStart w:id="426" w:name="_Toc440875965"/>
      <w:bookmarkStart w:id="427" w:name="_Toc441131297"/>
      <w:bookmarkStart w:id="428" w:name="_Ref194833053"/>
      <w:bookmarkStart w:id="429" w:name="_Ref223496951"/>
      <w:bookmarkStart w:id="43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5"/>
      <w:bookmarkEnd w:id="416"/>
      <w:bookmarkEnd w:id="417"/>
      <w:bookmarkEnd w:id="418"/>
      <w:bookmarkEnd w:id="419"/>
      <w:bookmarkEnd w:id="420"/>
      <w:bookmarkEnd w:id="421"/>
      <w:bookmarkEnd w:id="422"/>
      <w:bookmarkEnd w:id="423"/>
      <w:bookmarkEnd w:id="424"/>
      <w:bookmarkEnd w:id="425"/>
      <w:bookmarkEnd w:id="426"/>
      <w:bookmarkEnd w:id="427"/>
    </w:p>
    <w:p w:rsidR="002B5044" w:rsidRPr="003776BB" w:rsidRDefault="002B5044" w:rsidP="002B5044">
      <w:pPr>
        <w:pStyle w:val="3"/>
        <w:ind w:left="0" w:firstLine="851"/>
        <w:jc w:val="both"/>
        <w:rPr>
          <w:b w:val="0"/>
          <w:szCs w:val="24"/>
        </w:rPr>
      </w:pPr>
      <w:bookmarkStart w:id="431" w:name="_Toc439166314"/>
      <w:bookmarkStart w:id="432" w:name="_Toc439170662"/>
      <w:bookmarkStart w:id="433" w:name="_Toc439172764"/>
      <w:bookmarkStart w:id="434" w:name="_Toc439173208"/>
      <w:bookmarkStart w:id="435" w:name="_Toc439238202"/>
      <w:bookmarkStart w:id="436" w:name="_Toc439252754"/>
      <w:bookmarkStart w:id="437" w:name="_Toc439323612"/>
      <w:bookmarkStart w:id="438" w:name="_Toc439323728"/>
      <w:bookmarkStart w:id="439" w:name="_Toc440357126"/>
      <w:bookmarkStart w:id="440" w:name="_Toc440359681"/>
      <w:bookmarkStart w:id="441" w:name="_Toc440632145"/>
      <w:bookmarkStart w:id="442" w:name="_Toc440875966"/>
      <w:bookmarkStart w:id="443"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1"/>
      <w:bookmarkEnd w:id="432"/>
      <w:bookmarkEnd w:id="433"/>
      <w:bookmarkEnd w:id="434"/>
      <w:bookmarkEnd w:id="435"/>
      <w:bookmarkEnd w:id="436"/>
      <w:bookmarkEnd w:id="437"/>
      <w:bookmarkEnd w:id="438"/>
      <w:bookmarkEnd w:id="439"/>
      <w:bookmarkEnd w:id="440"/>
      <w:bookmarkEnd w:id="441"/>
      <w:bookmarkEnd w:id="442"/>
      <w:bookmarkEnd w:id="443"/>
    </w:p>
    <w:p w:rsidR="002B5044" w:rsidRPr="002B5044" w:rsidRDefault="002B5044" w:rsidP="0021751A">
      <w:pPr>
        <w:pStyle w:val="2"/>
        <w:ind w:left="1701" w:hanging="1134"/>
      </w:pPr>
      <w:bookmarkStart w:id="444" w:name="_Ref247513861"/>
      <w:bookmarkStart w:id="445" w:name="_Toc423421728"/>
      <w:bookmarkStart w:id="446" w:name="_Toc441131299"/>
      <w:r w:rsidRPr="002B5044">
        <w:t xml:space="preserve">Требование к </w:t>
      </w:r>
      <w:r w:rsidR="0021751A">
        <w:t>Участник</w:t>
      </w:r>
      <w:r w:rsidRPr="002B5044">
        <w:t>у</w:t>
      </w:r>
      <w:bookmarkEnd w:id="428"/>
      <w:bookmarkEnd w:id="429"/>
      <w:bookmarkEnd w:id="430"/>
      <w:r w:rsidRPr="002B5044">
        <w:t>.</w:t>
      </w:r>
      <w:bookmarkEnd w:id="444"/>
      <w:bookmarkEnd w:id="445"/>
      <w:bookmarkEnd w:id="446"/>
    </w:p>
    <w:p w:rsidR="002B5044" w:rsidRPr="002B5044" w:rsidRDefault="002B5044" w:rsidP="002B5044">
      <w:pPr>
        <w:pStyle w:val="3"/>
        <w:ind w:left="0" w:firstLine="851"/>
        <w:jc w:val="both"/>
        <w:rPr>
          <w:b w:val="0"/>
          <w:szCs w:val="24"/>
        </w:rPr>
      </w:pPr>
      <w:bookmarkStart w:id="447" w:name="_Toc439166317"/>
      <w:bookmarkStart w:id="448" w:name="_Toc439170665"/>
      <w:bookmarkStart w:id="449" w:name="_Toc439172767"/>
      <w:bookmarkStart w:id="450" w:name="_Toc439173211"/>
      <w:bookmarkStart w:id="451" w:name="_Toc439238205"/>
      <w:bookmarkStart w:id="452" w:name="_Toc439252756"/>
      <w:bookmarkStart w:id="453" w:name="_Toc439323614"/>
      <w:bookmarkStart w:id="454" w:name="_Toc439323730"/>
      <w:bookmarkStart w:id="455" w:name="_Ref440292618"/>
      <w:bookmarkStart w:id="456" w:name="_Toc440357128"/>
      <w:bookmarkStart w:id="457" w:name="_Toc440359683"/>
      <w:bookmarkStart w:id="458" w:name="_Toc440632147"/>
      <w:bookmarkStart w:id="459" w:name="_Toc440875968"/>
      <w:bookmarkStart w:id="460"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2B5044" w:rsidRDefault="002B5044" w:rsidP="002B5044">
      <w:pPr>
        <w:pStyle w:val="3"/>
        <w:ind w:left="0" w:firstLine="851"/>
        <w:jc w:val="both"/>
        <w:rPr>
          <w:b w:val="0"/>
          <w:szCs w:val="24"/>
        </w:rPr>
      </w:pPr>
      <w:bookmarkStart w:id="461" w:name="_Toc439166318"/>
      <w:bookmarkStart w:id="462" w:name="_Toc439170666"/>
      <w:bookmarkStart w:id="463" w:name="_Toc439172768"/>
      <w:bookmarkStart w:id="464" w:name="_Toc439173212"/>
      <w:bookmarkStart w:id="465" w:name="_Toc439238206"/>
      <w:bookmarkStart w:id="466" w:name="_Toc439252757"/>
      <w:bookmarkStart w:id="467" w:name="_Toc439323615"/>
      <w:bookmarkStart w:id="468" w:name="_Toc439323731"/>
      <w:bookmarkStart w:id="469" w:name="_Toc440357129"/>
      <w:bookmarkStart w:id="470" w:name="_Toc440359684"/>
      <w:bookmarkStart w:id="471" w:name="_Toc440632148"/>
      <w:bookmarkStart w:id="472" w:name="_Toc440875969"/>
      <w:bookmarkStart w:id="473"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61"/>
      <w:bookmarkEnd w:id="462"/>
      <w:bookmarkEnd w:id="463"/>
      <w:bookmarkEnd w:id="464"/>
      <w:bookmarkEnd w:id="465"/>
      <w:bookmarkEnd w:id="466"/>
      <w:bookmarkEnd w:id="467"/>
      <w:bookmarkEnd w:id="468"/>
      <w:bookmarkEnd w:id="469"/>
      <w:bookmarkEnd w:id="470"/>
      <w:bookmarkEnd w:id="471"/>
      <w:bookmarkEnd w:id="472"/>
      <w:bookmarkEnd w:id="473"/>
    </w:p>
    <w:bookmarkEnd w:id="368"/>
    <w:bookmarkEnd w:id="36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4" w:name="_Ref440270602"/>
      <w:bookmarkStart w:id="475" w:name="_Toc441131302"/>
      <w:bookmarkEnd w:id="5"/>
      <w:bookmarkEnd w:id="344"/>
      <w:r w:rsidRPr="00E71A48">
        <w:rPr>
          <w:szCs w:val="24"/>
        </w:rPr>
        <w:lastRenderedPageBreak/>
        <w:t>Образцы основных форм документов, включаемых в Заявку</w:t>
      </w:r>
      <w:bookmarkEnd w:id="474"/>
      <w:bookmarkEnd w:id="475"/>
      <w:r w:rsidRPr="00E71A48">
        <w:rPr>
          <w:szCs w:val="24"/>
        </w:rPr>
        <w:t xml:space="preserve"> </w:t>
      </w:r>
    </w:p>
    <w:p w:rsidR="004F4D80" w:rsidRPr="00F647F7" w:rsidRDefault="004F4D80" w:rsidP="004F4D80">
      <w:pPr>
        <w:pStyle w:val="2"/>
      </w:pPr>
      <w:bookmarkStart w:id="476" w:name="_Ref55336310"/>
      <w:bookmarkStart w:id="477" w:name="_Toc57314672"/>
      <w:bookmarkStart w:id="478" w:name="_Toc69728986"/>
      <w:bookmarkStart w:id="479" w:name="_Toc98253919"/>
      <w:bookmarkStart w:id="480" w:name="_Toc165173847"/>
      <w:bookmarkStart w:id="481" w:name="_Toc423423667"/>
      <w:bookmarkStart w:id="482" w:name="_Toc441131303"/>
      <w:r w:rsidRPr="00F647F7">
        <w:t xml:space="preserve">Письмо о подаче оферты </w:t>
      </w:r>
      <w:bookmarkStart w:id="483" w:name="_Ref22846535"/>
      <w:r w:rsidRPr="00F647F7">
        <w:t>(</w:t>
      </w:r>
      <w:bookmarkEnd w:id="483"/>
      <w:r w:rsidRPr="00F647F7">
        <w:t xml:space="preserve">форма </w:t>
      </w:r>
      <w:r w:rsidRPr="00F647F7">
        <w:rPr>
          <w:noProof/>
        </w:rPr>
        <w:t>1</w:t>
      </w:r>
      <w:r w:rsidRPr="00F647F7">
        <w:t>)</w:t>
      </w:r>
      <w:bookmarkEnd w:id="476"/>
      <w:bookmarkEnd w:id="477"/>
      <w:bookmarkEnd w:id="478"/>
      <w:bookmarkEnd w:id="479"/>
      <w:bookmarkEnd w:id="480"/>
      <w:bookmarkEnd w:id="481"/>
      <w:bookmarkEnd w:id="482"/>
    </w:p>
    <w:p w:rsidR="004F4D80" w:rsidRPr="00C236C0" w:rsidRDefault="004F4D80" w:rsidP="004F4D80">
      <w:pPr>
        <w:pStyle w:val="3"/>
        <w:rPr>
          <w:szCs w:val="24"/>
        </w:rPr>
      </w:pPr>
      <w:bookmarkStart w:id="484" w:name="_Toc98253920"/>
      <w:bookmarkStart w:id="485" w:name="_Toc157248174"/>
      <w:bookmarkStart w:id="486" w:name="_Toc157496543"/>
      <w:bookmarkStart w:id="487" w:name="_Toc158206082"/>
      <w:bookmarkStart w:id="488" w:name="_Toc164057767"/>
      <w:bookmarkStart w:id="489" w:name="_Toc164137117"/>
      <w:bookmarkStart w:id="490" w:name="_Toc164161277"/>
      <w:bookmarkStart w:id="491" w:name="_Toc165173848"/>
      <w:bookmarkStart w:id="492" w:name="_Toc439170673"/>
      <w:bookmarkStart w:id="493" w:name="_Toc439172775"/>
      <w:bookmarkStart w:id="494" w:name="_Toc439173219"/>
      <w:bookmarkStart w:id="495" w:name="_Toc439238213"/>
      <w:bookmarkStart w:id="496" w:name="_Toc440357133"/>
      <w:bookmarkStart w:id="497" w:name="_Toc440359688"/>
      <w:bookmarkStart w:id="498" w:name="_Toc441131304"/>
      <w:r w:rsidRPr="00C236C0">
        <w:rPr>
          <w:szCs w:val="24"/>
        </w:rPr>
        <w:t>Форма письма о подаче оферты</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00" w:name="_Toc98253921"/>
      <w:bookmarkStart w:id="501" w:name="_Toc157248175"/>
      <w:bookmarkStart w:id="502" w:name="_Toc157496544"/>
      <w:bookmarkStart w:id="503" w:name="_Toc158206083"/>
      <w:bookmarkStart w:id="504" w:name="_Toc164057768"/>
      <w:bookmarkStart w:id="505" w:name="_Toc164137118"/>
      <w:bookmarkStart w:id="506" w:name="_Toc164161278"/>
      <w:bookmarkStart w:id="507" w:name="_Toc165173849"/>
      <w:r>
        <w:rPr>
          <w:b/>
          <w:szCs w:val="24"/>
        </w:rPr>
        <w:br w:type="page"/>
      </w:r>
    </w:p>
    <w:p w:rsidR="004F4D80" w:rsidRPr="00C236C0" w:rsidRDefault="004F4D80" w:rsidP="004F4D80">
      <w:pPr>
        <w:pStyle w:val="3"/>
        <w:rPr>
          <w:szCs w:val="24"/>
        </w:rPr>
      </w:pPr>
      <w:bookmarkStart w:id="508" w:name="_Toc439170674"/>
      <w:bookmarkStart w:id="509" w:name="_Toc439172776"/>
      <w:bookmarkStart w:id="510" w:name="_Toc439173220"/>
      <w:bookmarkStart w:id="511" w:name="_Toc439238214"/>
      <w:bookmarkStart w:id="512" w:name="_Toc439252762"/>
      <w:bookmarkStart w:id="513" w:name="_Toc439323736"/>
      <w:bookmarkStart w:id="514" w:name="_Toc440357134"/>
      <w:bookmarkStart w:id="515" w:name="_Toc440359689"/>
      <w:bookmarkStart w:id="516" w:name="_Toc440632153"/>
      <w:bookmarkStart w:id="517" w:name="_Toc440875973"/>
      <w:bookmarkStart w:id="518" w:name="_Toc441131305"/>
      <w:r w:rsidRPr="00C236C0">
        <w:rPr>
          <w:szCs w:val="24"/>
        </w:rPr>
        <w:lastRenderedPageBreak/>
        <w:t>Инструкции по заполнению</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9" w:name="_Ref55335821"/>
      <w:bookmarkStart w:id="520" w:name="_Ref55336345"/>
      <w:bookmarkStart w:id="521" w:name="_Toc57314674"/>
      <w:bookmarkStart w:id="522" w:name="_Toc69728988"/>
      <w:bookmarkStart w:id="523" w:name="_Toc98253922"/>
      <w:bookmarkStart w:id="524" w:name="_Toc165173850"/>
      <w:r>
        <w:br w:type="page"/>
      </w:r>
    </w:p>
    <w:p w:rsidR="00920CB0" w:rsidRDefault="00920CB0" w:rsidP="00920CB0">
      <w:pPr>
        <w:pStyle w:val="3"/>
        <w:rPr>
          <w:szCs w:val="24"/>
        </w:rPr>
      </w:pPr>
      <w:bookmarkStart w:id="525" w:name="_Ref440271964"/>
      <w:bookmarkStart w:id="526" w:name="_Toc440357135"/>
      <w:bookmarkStart w:id="527" w:name="_Toc440359690"/>
      <w:bookmarkStart w:id="528" w:name="_Toc441131306"/>
      <w:r>
        <w:rPr>
          <w:szCs w:val="24"/>
        </w:rPr>
        <w:lastRenderedPageBreak/>
        <w:t>Антикоррупционные обязательства (Форма 1.1).</w:t>
      </w:r>
      <w:bookmarkEnd w:id="525"/>
      <w:bookmarkEnd w:id="526"/>
      <w:bookmarkEnd w:id="527"/>
      <w:bookmarkEnd w:id="528"/>
    </w:p>
    <w:p w:rsidR="00920CB0" w:rsidRPr="00920CB0" w:rsidRDefault="00920CB0" w:rsidP="00CB550A">
      <w:pPr>
        <w:pStyle w:val="3"/>
        <w:numPr>
          <w:ilvl w:val="3"/>
          <w:numId w:val="76"/>
        </w:numPr>
        <w:rPr>
          <w:b w:val="0"/>
          <w:szCs w:val="24"/>
        </w:rPr>
      </w:pPr>
      <w:bookmarkStart w:id="529" w:name="_Toc439238216"/>
      <w:bookmarkStart w:id="530" w:name="_Toc439252764"/>
      <w:bookmarkStart w:id="531" w:name="_Toc439323738"/>
      <w:bookmarkStart w:id="532" w:name="_Toc440357136"/>
      <w:bookmarkStart w:id="533" w:name="_Toc440359691"/>
      <w:bookmarkStart w:id="534" w:name="_Toc440632155"/>
      <w:bookmarkStart w:id="535" w:name="_Toc440875975"/>
      <w:bookmarkStart w:id="536" w:name="_Toc441131307"/>
      <w:r w:rsidRPr="00920CB0">
        <w:rPr>
          <w:b w:val="0"/>
          <w:szCs w:val="24"/>
        </w:rPr>
        <w:t xml:space="preserve">Форма </w:t>
      </w:r>
      <w:r>
        <w:rPr>
          <w:b w:val="0"/>
          <w:szCs w:val="24"/>
        </w:rPr>
        <w:t>Антикоррупционных обязательств</w:t>
      </w:r>
      <w:bookmarkEnd w:id="529"/>
      <w:bookmarkEnd w:id="530"/>
      <w:bookmarkEnd w:id="531"/>
      <w:bookmarkEnd w:id="532"/>
      <w:bookmarkEnd w:id="533"/>
      <w:bookmarkEnd w:id="534"/>
      <w:bookmarkEnd w:id="535"/>
      <w:bookmarkEnd w:id="53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7" w:name="_Toc423423668"/>
      <w:bookmarkStart w:id="538" w:name="_Ref440271072"/>
      <w:bookmarkStart w:id="539" w:name="_Ref440273986"/>
      <w:bookmarkStart w:id="540" w:name="_Ref440274337"/>
      <w:bookmarkStart w:id="541" w:name="_Ref440274913"/>
      <w:bookmarkStart w:id="542" w:name="_Ref440284918"/>
      <w:bookmarkStart w:id="543"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19"/>
      <w:bookmarkEnd w:id="520"/>
      <w:bookmarkEnd w:id="521"/>
      <w:bookmarkEnd w:id="522"/>
      <w:bookmarkEnd w:id="523"/>
      <w:bookmarkEnd w:id="524"/>
      <w:bookmarkEnd w:id="537"/>
      <w:bookmarkEnd w:id="538"/>
      <w:bookmarkEnd w:id="539"/>
      <w:bookmarkEnd w:id="540"/>
      <w:bookmarkEnd w:id="541"/>
      <w:bookmarkEnd w:id="542"/>
      <w:bookmarkEnd w:id="543"/>
    </w:p>
    <w:p w:rsidR="004F4D80" w:rsidRPr="00C236C0" w:rsidRDefault="004F4D80" w:rsidP="004F4D80">
      <w:pPr>
        <w:pStyle w:val="3"/>
        <w:rPr>
          <w:szCs w:val="24"/>
        </w:rPr>
      </w:pPr>
      <w:bookmarkStart w:id="544" w:name="_Toc98253923"/>
      <w:bookmarkStart w:id="545" w:name="_Toc157248177"/>
      <w:bookmarkStart w:id="546" w:name="_Toc157496546"/>
      <w:bookmarkStart w:id="547" w:name="_Toc158206085"/>
      <w:bookmarkStart w:id="548" w:name="_Toc164057770"/>
      <w:bookmarkStart w:id="549" w:name="_Toc164137120"/>
      <w:bookmarkStart w:id="550" w:name="_Toc164161280"/>
      <w:bookmarkStart w:id="551" w:name="_Toc165173851"/>
      <w:bookmarkStart w:id="552" w:name="_Ref264038986"/>
      <w:bookmarkStart w:id="553" w:name="_Ref264359294"/>
      <w:bookmarkStart w:id="554" w:name="_Toc439170676"/>
      <w:bookmarkStart w:id="555" w:name="_Toc439172778"/>
      <w:bookmarkStart w:id="556" w:name="_Toc439173222"/>
      <w:bookmarkStart w:id="557" w:name="_Toc439238218"/>
      <w:bookmarkStart w:id="558" w:name="_Toc439252766"/>
      <w:bookmarkStart w:id="559" w:name="_Toc439323740"/>
      <w:bookmarkStart w:id="560" w:name="_Toc440357138"/>
      <w:bookmarkStart w:id="561" w:name="_Toc440359693"/>
      <w:bookmarkStart w:id="562" w:name="_Toc440632157"/>
      <w:bookmarkStart w:id="563" w:name="_Toc440875977"/>
      <w:bookmarkStart w:id="564" w:name="_Toc441131309"/>
      <w:r w:rsidRPr="00C236C0">
        <w:rPr>
          <w:szCs w:val="24"/>
        </w:rPr>
        <w:t xml:space="preserve">Форма </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00492C8B">
        <w:rPr>
          <w:szCs w:val="24"/>
        </w:rPr>
        <w:t>Сводной таблицы стоимости</w:t>
      </w:r>
      <w:bookmarkEnd w:id="558"/>
      <w:bookmarkEnd w:id="559"/>
      <w:bookmarkEnd w:id="560"/>
      <w:bookmarkEnd w:id="561"/>
      <w:bookmarkEnd w:id="562"/>
      <w:bookmarkEnd w:id="563"/>
      <w:r w:rsidR="00BA0806" w:rsidRPr="00BA0806">
        <w:rPr>
          <w:bCs w:val="0"/>
          <w:szCs w:val="24"/>
        </w:rPr>
        <w:t xml:space="preserve"> </w:t>
      </w:r>
      <w:r w:rsidR="00BA0806" w:rsidRPr="009A70A4">
        <w:rPr>
          <w:bCs w:val="0"/>
          <w:szCs w:val="24"/>
        </w:rPr>
        <w:t>поставок</w:t>
      </w:r>
      <w:bookmarkEnd w:id="56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D90631" w:rsidP="004F4D80">
            <w:pPr>
              <w:spacing w:line="240" w:lineRule="auto"/>
              <w:ind w:firstLine="0"/>
              <w:jc w:val="left"/>
              <w:rPr>
                <w:sz w:val="18"/>
                <w:szCs w:val="18"/>
              </w:rPr>
            </w:pPr>
            <w:r>
              <w:rPr>
                <w:b/>
                <w:sz w:val="18"/>
                <w:szCs w:val="18"/>
              </w:rPr>
              <w:t xml:space="preserve">Итого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5" w:name="_Toc176765534"/>
      <w:bookmarkStart w:id="566" w:name="_Toc198979983"/>
      <w:bookmarkStart w:id="567" w:name="_Toc217466315"/>
      <w:bookmarkStart w:id="568" w:name="_Toc217702856"/>
      <w:bookmarkStart w:id="569" w:name="_Toc233601974"/>
      <w:bookmarkStart w:id="570" w:name="_Toc263343460"/>
      <w:r w:rsidRPr="00F647F7">
        <w:rPr>
          <w:b w:val="0"/>
          <w:szCs w:val="24"/>
        </w:rPr>
        <w:br w:type="page"/>
      </w:r>
      <w:bookmarkStart w:id="571" w:name="_Toc439170677"/>
      <w:bookmarkStart w:id="572" w:name="_Toc439172779"/>
      <w:bookmarkStart w:id="573" w:name="_Toc439173223"/>
      <w:bookmarkStart w:id="574" w:name="_Toc439238219"/>
      <w:bookmarkStart w:id="575" w:name="_Toc439252767"/>
      <w:bookmarkStart w:id="576" w:name="_Toc439323741"/>
      <w:bookmarkStart w:id="577" w:name="_Toc440357139"/>
      <w:bookmarkStart w:id="578" w:name="_Toc440359694"/>
      <w:bookmarkStart w:id="579" w:name="_Toc440632158"/>
      <w:bookmarkStart w:id="580" w:name="_Toc440875978"/>
      <w:bookmarkStart w:id="581" w:name="_Toc441131310"/>
      <w:r w:rsidRPr="00C236C0">
        <w:rPr>
          <w:szCs w:val="24"/>
        </w:rPr>
        <w:lastRenderedPageBreak/>
        <w:t>Инструкции по заполнению</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2" w:name="_Ref86826666"/>
      <w:bookmarkStart w:id="583" w:name="_Toc90385112"/>
      <w:bookmarkStart w:id="584" w:name="_Toc98253925"/>
      <w:bookmarkStart w:id="585" w:name="_Toc165173853"/>
      <w:bookmarkStart w:id="586" w:name="_Toc423423669"/>
      <w:bookmarkStart w:id="587"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2"/>
      <w:bookmarkEnd w:id="583"/>
      <w:bookmarkEnd w:id="584"/>
      <w:bookmarkEnd w:id="585"/>
      <w:bookmarkEnd w:id="586"/>
      <w:bookmarkEnd w:id="587"/>
    </w:p>
    <w:p w:rsidR="004F4D80" w:rsidRPr="00C236C0" w:rsidRDefault="004F4D80" w:rsidP="004F4D80">
      <w:pPr>
        <w:pStyle w:val="3"/>
        <w:rPr>
          <w:szCs w:val="24"/>
        </w:rPr>
      </w:pPr>
      <w:bookmarkStart w:id="588" w:name="_Toc90385113"/>
      <w:bookmarkStart w:id="589" w:name="_Toc98253926"/>
      <w:bookmarkStart w:id="590" w:name="_Toc157248180"/>
      <w:bookmarkStart w:id="591" w:name="_Toc157496549"/>
      <w:bookmarkStart w:id="592" w:name="_Toc158206088"/>
      <w:bookmarkStart w:id="593" w:name="_Toc164057773"/>
      <w:bookmarkStart w:id="594" w:name="_Toc164137123"/>
      <w:bookmarkStart w:id="595" w:name="_Toc164161283"/>
      <w:bookmarkStart w:id="596" w:name="_Toc165173854"/>
      <w:bookmarkStart w:id="597" w:name="_Ref193690005"/>
      <w:bookmarkStart w:id="598" w:name="_Toc439170679"/>
      <w:bookmarkStart w:id="599" w:name="_Toc439172781"/>
      <w:bookmarkStart w:id="600" w:name="_Toc439173225"/>
      <w:bookmarkStart w:id="601" w:name="_Toc439238221"/>
      <w:bookmarkStart w:id="602" w:name="_Toc439252769"/>
      <w:bookmarkStart w:id="603" w:name="_Toc439323743"/>
      <w:bookmarkStart w:id="604" w:name="_Toc440357141"/>
      <w:bookmarkStart w:id="605" w:name="_Toc440359696"/>
      <w:bookmarkStart w:id="606" w:name="_Toc440632160"/>
      <w:bookmarkStart w:id="607" w:name="_Toc440875980"/>
      <w:bookmarkStart w:id="608" w:name="_Toc441131312"/>
      <w:r w:rsidRPr="00C236C0">
        <w:rPr>
          <w:szCs w:val="24"/>
        </w:rPr>
        <w:t xml:space="preserve">Форма </w:t>
      </w:r>
      <w:bookmarkEnd w:id="588"/>
      <w:bookmarkEnd w:id="589"/>
      <w:bookmarkEnd w:id="590"/>
      <w:bookmarkEnd w:id="591"/>
      <w:bookmarkEnd w:id="592"/>
      <w:bookmarkEnd w:id="593"/>
      <w:bookmarkEnd w:id="594"/>
      <w:bookmarkEnd w:id="595"/>
      <w:bookmarkEnd w:id="596"/>
      <w:bookmarkEnd w:id="597"/>
      <w:r w:rsidRPr="00C236C0">
        <w:rPr>
          <w:szCs w:val="24"/>
        </w:rPr>
        <w:t>технического предложения</w:t>
      </w:r>
      <w:bookmarkEnd w:id="598"/>
      <w:bookmarkEnd w:id="599"/>
      <w:bookmarkEnd w:id="600"/>
      <w:bookmarkEnd w:id="601"/>
      <w:bookmarkEnd w:id="602"/>
      <w:bookmarkEnd w:id="603"/>
      <w:bookmarkEnd w:id="604"/>
      <w:bookmarkEnd w:id="605"/>
      <w:bookmarkEnd w:id="606"/>
      <w:bookmarkEnd w:id="607"/>
      <w:bookmarkEnd w:id="6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9" w:name="_Ref55335818"/>
      <w:bookmarkStart w:id="610" w:name="_Ref55336334"/>
      <w:bookmarkStart w:id="611" w:name="_Toc57314673"/>
      <w:bookmarkStart w:id="612" w:name="_Toc69728987"/>
      <w:bookmarkStart w:id="613" w:name="_Toc98253928"/>
      <w:bookmarkStart w:id="614" w:name="_Toc165173856"/>
      <w:bookmarkStart w:id="615" w:name="_Ref194749150"/>
      <w:bookmarkStart w:id="616" w:name="_Ref194750368"/>
      <w:bookmarkStart w:id="617" w:name="_Ref89649494"/>
      <w:bookmarkStart w:id="61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9" w:name="_Toc176765537"/>
      <w:bookmarkStart w:id="620" w:name="_Toc198979986"/>
      <w:bookmarkStart w:id="621" w:name="_Toc217466321"/>
      <w:bookmarkStart w:id="622" w:name="_Toc217702859"/>
      <w:bookmarkStart w:id="623" w:name="_Toc233601977"/>
      <w:bookmarkStart w:id="624" w:name="_Toc263343463"/>
      <w:bookmarkStart w:id="625" w:name="_Toc439170680"/>
      <w:bookmarkStart w:id="626" w:name="_Toc439172782"/>
      <w:bookmarkStart w:id="627" w:name="_Toc439173226"/>
      <w:bookmarkStart w:id="628" w:name="_Toc439238222"/>
      <w:bookmarkStart w:id="629" w:name="_Toc439252770"/>
      <w:bookmarkStart w:id="630" w:name="_Toc439323744"/>
      <w:bookmarkStart w:id="631" w:name="_Toc440357142"/>
      <w:bookmarkStart w:id="632" w:name="_Toc440359697"/>
      <w:bookmarkStart w:id="633" w:name="_Toc440632161"/>
      <w:bookmarkStart w:id="634" w:name="_Toc440875981"/>
      <w:bookmarkStart w:id="635" w:name="_Toc441131313"/>
      <w:r w:rsidRPr="00C236C0">
        <w:rPr>
          <w:szCs w:val="24"/>
        </w:rPr>
        <w:lastRenderedPageBreak/>
        <w:t>Инструкции по заполнению</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7" w:name="_Toc423423670"/>
      <w:bookmarkStart w:id="638" w:name="_Ref440271036"/>
      <w:bookmarkStart w:id="639" w:name="_Ref440274366"/>
      <w:bookmarkStart w:id="640" w:name="_Ref440274902"/>
      <w:bookmarkStart w:id="641" w:name="_Ref440284947"/>
      <w:bookmarkStart w:id="642"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9"/>
      <w:bookmarkEnd w:id="610"/>
      <w:bookmarkEnd w:id="611"/>
      <w:bookmarkEnd w:id="612"/>
      <w:bookmarkEnd w:id="613"/>
      <w:bookmarkEnd w:id="614"/>
      <w:bookmarkEnd w:id="615"/>
      <w:bookmarkEnd w:id="616"/>
      <w:bookmarkEnd w:id="636"/>
      <w:bookmarkEnd w:id="637"/>
      <w:bookmarkEnd w:id="638"/>
      <w:bookmarkEnd w:id="639"/>
      <w:bookmarkEnd w:id="640"/>
      <w:bookmarkEnd w:id="641"/>
      <w:bookmarkEnd w:id="642"/>
    </w:p>
    <w:p w:rsidR="004F4D80" w:rsidRPr="00F647F7" w:rsidRDefault="004F4D80" w:rsidP="004F4D80">
      <w:pPr>
        <w:pStyle w:val="3"/>
        <w:rPr>
          <w:b w:val="0"/>
          <w:szCs w:val="24"/>
        </w:rPr>
      </w:pPr>
      <w:bookmarkStart w:id="643" w:name="_Toc98253929"/>
      <w:bookmarkStart w:id="644" w:name="_Toc157248183"/>
      <w:bookmarkStart w:id="645" w:name="_Toc157496552"/>
      <w:bookmarkStart w:id="646" w:name="_Toc158206091"/>
      <w:bookmarkStart w:id="647" w:name="_Toc164057776"/>
      <w:bookmarkStart w:id="648" w:name="_Toc164137126"/>
      <w:bookmarkStart w:id="649" w:name="_Toc164161286"/>
      <w:bookmarkStart w:id="650" w:name="_Toc165173857"/>
      <w:bookmarkStart w:id="651" w:name="_Toc439170682"/>
      <w:bookmarkStart w:id="652" w:name="_Toc439172784"/>
      <w:bookmarkStart w:id="653" w:name="_Toc439173228"/>
      <w:bookmarkStart w:id="654" w:name="_Toc439238224"/>
      <w:bookmarkStart w:id="655" w:name="_Toc439252772"/>
      <w:bookmarkStart w:id="656" w:name="_Toc439323746"/>
      <w:bookmarkStart w:id="657" w:name="_Toc440357144"/>
      <w:bookmarkStart w:id="658" w:name="_Toc440359699"/>
      <w:bookmarkStart w:id="659" w:name="_Toc440632163"/>
      <w:bookmarkStart w:id="660" w:name="_Toc440875983"/>
      <w:bookmarkStart w:id="661" w:name="_Toc441131315"/>
      <w:r w:rsidRPr="00F647F7">
        <w:rPr>
          <w:b w:val="0"/>
          <w:szCs w:val="24"/>
        </w:rPr>
        <w:t xml:space="preserve">Форма </w:t>
      </w:r>
      <w:bookmarkEnd w:id="643"/>
      <w:r w:rsidRPr="00F647F7">
        <w:rPr>
          <w:b w:val="0"/>
          <w:szCs w:val="24"/>
        </w:rPr>
        <w:t xml:space="preserve">графика </w:t>
      </w:r>
      <w:bookmarkEnd w:id="644"/>
      <w:bookmarkEnd w:id="645"/>
      <w:bookmarkEnd w:id="646"/>
      <w:bookmarkEnd w:id="647"/>
      <w:bookmarkEnd w:id="648"/>
      <w:bookmarkEnd w:id="649"/>
      <w:bookmarkEnd w:id="650"/>
      <w:bookmarkEnd w:id="651"/>
      <w:bookmarkEnd w:id="652"/>
      <w:bookmarkEnd w:id="653"/>
      <w:bookmarkEnd w:id="654"/>
      <w:bookmarkEnd w:id="655"/>
      <w:bookmarkEnd w:id="656"/>
      <w:r w:rsidR="00512B0F">
        <w:rPr>
          <w:b w:val="0"/>
          <w:szCs w:val="24"/>
        </w:rPr>
        <w:t>выполнения поставок</w:t>
      </w:r>
      <w:bookmarkEnd w:id="657"/>
      <w:bookmarkEnd w:id="658"/>
      <w:bookmarkEnd w:id="659"/>
      <w:bookmarkEnd w:id="660"/>
      <w:bookmarkEnd w:id="6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2" w:name="_Toc171070556"/>
      <w:bookmarkStart w:id="663" w:name="_Toc98253927"/>
      <w:bookmarkStart w:id="664" w:name="_Toc176605808"/>
      <w:bookmarkStart w:id="665" w:name="_Toc176611017"/>
      <w:bookmarkStart w:id="666" w:name="_Toc176611073"/>
      <w:bookmarkStart w:id="667" w:name="_Toc176668676"/>
      <w:bookmarkStart w:id="668" w:name="_Toc176684336"/>
      <w:bookmarkStart w:id="669" w:name="_Toc176746279"/>
      <w:bookmarkStart w:id="670" w:name="_Toc176747346"/>
      <w:bookmarkStart w:id="671" w:name="_Toc198979988"/>
      <w:bookmarkStart w:id="672" w:name="_Toc217466324"/>
      <w:bookmarkStart w:id="673" w:name="_Toc217702862"/>
      <w:bookmarkStart w:id="674" w:name="_Toc233601980"/>
      <w:bookmarkStart w:id="675" w:name="_Toc263343466"/>
      <w:r w:rsidRPr="00F647F7">
        <w:rPr>
          <w:b w:val="0"/>
          <w:szCs w:val="24"/>
        </w:rPr>
        <w:br w:type="page"/>
      </w:r>
      <w:bookmarkStart w:id="676" w:name="_Toc439170683"/>
      <w:bookmarkStart w:id="677" w:name="_Toc439172785"/>
      <w:bookmarkStart w:id="678" w:name="_Toc439173229"/>
      <w:bookmarkStart w:id="679" w:name="_Toc439238225"/>
      <w:bookmarkStart w:id="680" w:name="_Toc439252773"/>
      <w:bookmarkStart w:id="681" w:name="_Toc439323747"/>
      <w:bookmarkStart w:id="682" w:name="_Toc440357145"/>
      <w:bookmarkStart w:id="683" w:name="_Toc440359700"/>
      <w:bookmarkStart w:id="684" w:name="_Toc440632164"/>
      <w:bookmarkStart w:id="685" w:name="_Toc440875984"/>
      <w:bookmarkStart w:id="686" w:name="_Toc441131316"/>
      <w:r w:rsidRPr="00F647F7">
        <w:rPr>
          <w:b w:val="0"/>
          <w:szCs w:val="24"/>
        </w:rPr>
        <w:lastRenderedPageBreak/>
        <w:t>Инструкции по заполнению</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7" w:name="_Hlt22846931"/>
      <w:bookmarkStart w:id="688" w:name="_Ref93264992"/>
      <w:bookmarkStart w:id="689" w:name="_Ref93265116"/>
      <w:bookmarkStart w:id="690" w:name="_Toc98253933"/>
      <w:bookmarkStart w:id="691" w:name="_Toc165173859"/>
      <w:bookmarkStart w:id="692" w:name="_Toc423423671"/>
      <w:bookmarkStart w:id="693" w:name="_Toc441131317"/>
      <w:bookmarkEnd w:id="68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7"/>
      <w:bookmarkEnd w:id="618"/>
      <w:bookmarkEnd w:id="688"/>
      <w:bookmarkEnd w:id="689"/>
      <w:bookmarkEnd w:id="690"/>
      <w:bookmarkEnd w:id="691"/>
      <w:bookmarkEnd w:id="692"/>
      <w:bookmarkEnd w:id="693"/>
    </w:p>
    <w:p w:rsidR="004F4D80" w:rsidRPr="00F647F7" w:rsidRDefault="004F4D80" w:rsidP="004F4D80">
      <w:pPr>
        <w:pStyle w:val="3"/>
        <w:rPr>
          <w:b w:val="0"/>
          <w:szCs w:val="24"/>
        </w:rPr>
      </w:pPr>
      <w:bookmarkStart w:id="694" w:name="_Toc439170685"/>
      <w:bookmarkStart w:id="695" w:name="_Toc439172787"/>
      <w:bookmarkStart w:id="696" w:name="_Toc439173231"/>
      <w:bookmarkStart w:id="697" w:name="_Toc439238227"/>
      <w:bookmarkStart w:id="698" w:name="_Toc439252775"/>
      <w:bookmarkStart w:id="699" w:name="_Toc439323749"/>
      <w:bookmarkStart w:id="700" w:name="_Toc440357147"/>
      <w:bookmarkStart w:id="701" w:name="_Toc440359702"/>
      <w:bookmarkStart w:id="702" w:name="_Toc440632166"/>
      <w:bookmarkStart w:id="703" w:name="_Toc440875986"/>
      <w:bookmarkStart w:id="704" w:name="_Toc441131318"/>
      <w:bookmarkStart w:id="705" w:name="_Toc157248186"/>
      <w:bookmarkStart w:id="706" w:name="_Toc157496555"/>
      <w:bookmarkStart w:id="707" w:name="_Toc158206094"/>
      <w:bookmarkStart w:id="708" w:name="_Toc164057779"/>
      <w:bookmarkStart w:id="709" w:name="_Toc164137129"/>
      <w:bookmarkStart w:id="710" w:name="_Toc164161289"/>
      <w:bookmarkStart w:id="71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4"/>
      <w:bookmarkEnd w:id="695"/>
      <w:bookmarkEnd w:id="696"/>
      <w:bookmarkEnd w:id="697"/>
      <w:bookmarkEnd w:id="698"/>
      <w:bookmarkEnd w:id="699"/>
      <w:bookmarkEnd w:id="700"/>
      <w:bookmarkEnd w:id="701"/>
      <w:bookmarkEnd w:id="702"/>
      <w:bookmarkEnd w:id="703"/>
      <w:bookmarkEnd w:id="704"/>
      <w:r w:rsidRPr="00F647F7">
        <w:rPr>
          <w:b w:val="0"/>
          <w:szCs w:val="24"/>
        </w:rPr>
        <w:t xml:space="preserve"> </w:t>
      </w:r>
      <w:bookmarkEnd w:id="705"/>
      <w:bookmarkEnd w:id="706"/>
      <w:bookmarkEnd w:id="707"/>
      <w:bookmarkEnd w:id="708"/>
      <w:bookmarkEnd w:id="709"/>
      <w:bookmarkEnd w:id="710"/>
      <w:bookmarkEnd w:id="7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2" w:name="_Toc439170686"/>
      <w:bookmarkStart w:id="713" w:name="_Toc439172788"/>
      <w:bookmarkStart w:id="714" w:name="_Toc439173232"/>
      <w:bookmarkStart w:id="715" w:name="_Toc439238228"/>
      <w:bookmarkStart w:id="716" w:name="_Toc439252776"/>
      <w:bookmarkStart w:id="717" w:name="_Toc439323750"/>
      <w:bookmarkStart w:id="718" w:name="_Toc440357148"/>
      <w:bookmarkStart w:id="719" w:name="_Toc440359703"/>
      <w:bookmarkStart w:id="720" w:name="_Toc440632167"/>
      <w:bookmarkStart w:id="721" w:name="_Toc440875987"/>
      <w:bookmarkStart w:id="722"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2"/>
      <w:bookmarkEnd w:id="713"/>
      <w:bookmarkEnd w:id="714"/>
      <w:bookmarkEnd w:id="715"/>
      <w:bookmarkEnd w:id="716"/>
      <w:bookmarkEnd w:id="717"/>
      <w:bookmarkEnd w:id="718"/>
      <w:bookmarkEnd w:id="719"/>
      <w:bookmarkEnd w:id="720"/>
      <w:bookmarkEnd w:id="721"/>
      <w:bookmarkEnd w:id="72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3" w:name="_Ref55335823"/>
      <w:bookmarkStart w:id="724" w:name="_Ref55336359"/>
      <w:bookmarkStart w:id="725" w:name="_Toc57314675"/>
      <w:bookmarkStart w:id="726" w:name="_Toc69728989"/>
      <w:bookmarkStart w:id="727" w:name="_Toc98253939"/>
      <w:bookmarkStart w:id="728" w:name="_Toc165173865"/>
      <w:bookmarkStart w:id="729" w:name="_Toc423423672"/>
      <w:bookmarkStart w:id="730" w:name="_Toc441131320"/>
      <w:bookmarkEnd w:id="499"/>
      <w:r w:rsidRPr="00F647F7">
        <w:lastRenderedPageBreak/>
        <w:t>Анкета (форма 6)</w:t>
      </w:r>
      <w:bookmarkEnd w:id="723"/>
      <w:bookmarkEnd w:id="724"/>
      <w:bookmarkEnd w:id="725"/>
      <w:bookmarkEnd w:id="726"/>
      <w:bookmarkEnd w:id="727"/>
      <w:bookmarkEnd w:id="728"/>
      <w:bookmarkEnd w:id="729"/>
      <w:bookmarkEnd w:id="730"/>
    </w:p>
    <w:p w:rsidR="004F4D80" w:rsidRPr="00F647F7" w:rsidRDefault="004F4D80" w:rsidP="004F4D80">
      <w:pPr>
        <w:pStyle w:val="3"/>
        <w:rPr>
          <w:b w:val="0"/>
          <w:szCs w:val="24"/>
        </w:rPr>
      </w:pPr>
      <w:bookmarkStart w:id="731" w:name="_Toc98253940"/>
      <w:bookmarkStart w:id="732" w:name="_Toc157248192"/>
      <w:bookmarkStart w:id="733" w:name="_Toc157496561"/>
      <w:bookmarkStart w:id="734" w:name="_Toc158206100"/>
      <w:bookmarkStart w:id="735" w:name="_Toc164057785"/>
      <w:bookmarkStart w:id="736" w:name="_Toc164137135"/>
      <w:bookmarkStart w:id="737" w:name="_Toc164161295"/>
      <w:bookmarkStart w:id="738" w:name="_Toc165173866"/>
      <w:bookmarkStart w:id="739" w:name="_Toc439170688"/>
      <w:bookmarkStart w:id="740" w:name="_Toc439172790"/>
      <w:bookmarkStart w:id="741" w:name="_Toc439173234"/>
      <w:bookmarkStart w:id="742" w:name="_Toc439238230"/>
      <w:bookmarkStart w:id="743" w:name="_Toc439252778"/>
      <w:bookmarkStart w:id="744" w:name="_Ref440272119"/>
      <w:bookmarkStart w:id="745" w:name="_Toc440357150"/>
      <w:bookmarkStart w:id="746" w:name="_Toc440359705"/>
      <w:bookmarkStart w:id="747" w:name="_Toc441131321"/>
      <w:bookmarkStart w:id="748" w:name="_Ref444164616"/>
      <w:r w:rsidRPr="00F647F7">
        <w:rPr>
          <w:b w:val="0"/>
          <w:szCs w:val="24"/>
        </w:rPr>
        <w:t xml:space="preserve">Форма Анкеты </w:t>
      </w:r>
      <w:r w:rsidR="00C236C0">
        <w:rPr>
          <w:b w:val="0"/>
          <w:szCs w:val="24"/>
        </w:rPr>
        <w:t>Участник</w:t>
      </w:r>
      <w:r>
        <w:rPr>
          <w:b w:val="0"/>
          <w:szCs w:val="24"/>
        </w:rPr>
        <w:t>а</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9" w:name="_Toc439170689"/>
      <w:bookmarkStart w:id="750" w:name="_Toc439172791"/>
      <w:bookmarkStart w:id="751" w:name="_Toc439173235"/>
      <w:bookmarkStart w:id="752" w:name="_Toc439238231"/>
      <w:bookmarkStart w:id="753" w:name="_Toc439252779"/>
      <w:bookmarkStart w:id="754" w:name="_Ref440272147"/>
      <w:bookmarkStart w:id="755" w:name="_Toc440357151"/>
      <w:bookmarkStart w:id="756" w:name="_Toc440359706"/>
      <w:bookmarkStart w:id="757" w:name="_Toc441131322"/>
      <w:bookmarkStart w:id="758" w:name="_Ref444164560"/>
      <w:bookmarkStart w:id="759" w:name="_Ref444164624"/>
      <w:r w:rsidRPr="00D73790">
        <w:rPr>
          <w:b w:val="0"/>
          <w:szCs w:val="24"/>
        </w:rPr>
        <w:lastRenderedPageBreak/>
        <w:t xml:space="preserve">Форма </w:t>
      </w:r>
      <w:bookmarkEnd w:id="749"/>
      <w:bookmarkEnd w:id="750"/>
      <w:bookmarkEnd w:id="751"/>
      <w:bookmarkEnd w:id="75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3"/>
      <w:bookmarkEnd w:id="754"/>
      <w:bookmarkEnd w:id="755"/>
      <w:bookmarkEnd w:id="756"/>
      <w:bookmarkEnd w:id="757"/>
      <w:bookmarkEnd w:id="758"/>
      <w:bookmarkEnd w:id="75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760" w:name="_Toc439170690"/>
      <w:bookmarkStart w:id="761" w:name="_Toc439172792"/>
      <w:bookmarkStart w:id="762" w:name="_Toc439173236"/>
      <w:bookmarkStart w:id="76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350F19">
        <w:tc>
          <w:tcPr>
            <w:tcW w:w="557"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350F19">
        <w:tc>
          <w:tcPr>
            <w:tcW w:w="557"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bookmarkStart w:id="764" w:name="P230"/>
            <w:bookmarkEnd w:id="764"/>
            <w:r w:rsidRPr="00316742">
              <w:rPr>
                <w:rFonts w:ascii="Times New Roman" w:hAnsi="Times New Roman" w:cs="Times New Roman"/>
                <w:sz w:val="22"/>
                <w:szCs w:val="22"/>
              </w:rPr>
              <w:t>1.</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50F19">
        <w:tc>
          <w:tcPr>
            <w:tcW w:w="557" w:type="dxa"/>
            <w:vMerge w:val="restart"/>
          </w:tcPr>
          <w:p w:rsidR="003539D4" w:rsidRPr="00316742" w:rsidRDefault="003539D4" w:rsidP="00350F19">
            <w:pPr>
              <w:pStyle w:val="ConsPlusNormal"/>
              <w:ind w:firstLine="0"/>
              <w:rPr>
                <w:rFonts w:ascii="Times New Roman" w:hAnsi="Times New Roman" w:cs="Times New Roman"/>
                <w:sz w:val="22"/>
                <w:szCs w:val="22"/>
              </w:rPr>
            </w:pPr>
            <w:bookmarkStart w:id="765" w:name="P242"/>
            <w:bookmarkEnd w:id="765"/>
            <w:r w:rsidRPr="00316742">
              <w:rPr>
                <w:rFonts w:ascii="Times New Roman" w:hAnsi="Times New Roman" w:cs="Times New Roman"/>
                <w:sz w:val="22"/>
                <w:szCs w:val="22"/>
              </w:rPr>
              <w:t>4.</w:t>
            </w:r>
          </w:p>
        </w:tc>
        <w:tc>
          <w:tcPr>
            <w:tcW w:w="4109" w:type="dxa"/>
            <w:vMerge w:val="restart"/>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350F19">
        <w:tc>
          <w:tcPr>
            <w:tcW w:w="557" w:type="dxa"/>
            <w:vMerge/>
          </w:tcPr>
          <w:p w:rsidR="003539D4" w:rsidRPr="00316742" w:rsidRDefault="003539D4" w:rsidP="00350F19"/>
        </w:tc>
        <w:tc>
          <w:tcPr>
            <w:tcW w:w="4109" w:type="dxa"/>
            <w:vMerge/>
          </w:tcPr>
          <w:p w:rsidR="003539D4" w:rsidRPr="00316742" w:rsidRDefault="003539D4" w:rsidP="00350F19"/>
        </w:tc>
        <w:tc>
          <w:tcPr>
            <w:tcW w:w="1799" w:type="dxa"/>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350F19">
            <w:pPr>
              <w:jc w:val="center"/>
            </w:pPr>
          </w:p>
        </w:tc>
        <w:tc>
          <w:tcPr>
            <w:tcW w:w="1417" w:type="dxa"/>
            <w:vMerge/>
          </w:tcPr>
          <w:p w:rsidR="003539D4" w:rsidRPr="00316742" w:rsidRDefault="003539D4" w:rsidP="00350F19">
            <w:pPr>
              <w:jc w:val="center"/>
            </w:pPr>
          </w:p>
        </w:tc>
      </w:tr>
      <w:tr w:rsidR="003539D4" w:rsidTr="00350F19">
        <w:tc>
          <w:tcPr>
            <w:tcW w:w="557" w:type="dxa"/>
            <w:vMerge w:val="restart"/>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350F19">
        <w:tc>
          <w:tcPr>
            <w:tcW w:w="557" w:type="dxa"/>
            <w:vMerge/>
          </w:tcPr>
          <w:p w:rsidR="003539D4" w:rsidRPr="00316742" w:rsidRDefault="003539D4" w:rsidP="00350F19"/>
        </w:tc>
        <w:tc>
          <w:tcPr>
            <w:tcW w:w="4109" w:type="dxa"/>
            <w:vMerge/>
          </w:tcPr>
          <w:p w:rsidR="003539D4" w:rsidRPr="00316742" w:rsidRDefault="003539D4" w:rsidP="00350F19"/>
        </w:tc>
        <w:tc>
          <w:tcPr>
            <w:tcW w:w="1799" w:type="dxa"/>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350F19">
            <w:pPr>
              <w:jc w:val="center"/>
            </w:pPr>
          </w:p>
        </w:tc>
        <w:tc>
          <w:tcPr>
            <w:tcW w:w="1417" w:type="dxa"/>
          </w:tcPr>
          <w:p w:rsidR="003539D4" w:rsidRPr="00316742" w:rsidRDefault="003539D4" w:rsidP="00350F19">
            <w:pPr>
              <w:pStyle w:val="ConsPlusNormal"/>
              <w:jc w:val="center"/>
              <w:rPr>
                <w:rFonts w:ascii="Times New Roman" w:hAnsi="Times New Roman" w:cs="Times New Roman"/>
                <w:sz w:val="22"/>
                <w:szCs w:val="22"/>
              </w:rPr>
            </w:pP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bookmarkStart w:id="766" w:name="P258"/>
            <w:bookmarkEnd w:id="766"/>
            <w:r w:rsidRPr="00316742">
              <w:rPr>
                <w:rFonts w:ascii="Times New Roman" w:hAnsi="Times New Roman" w:cs="Times New Roman"/>
                <w:sz w:val="22"/>
                <w:szCs w:val="22"/>
              </w:rPr>
              <w:lastRenderedPageBreak/>
              <w:t>7.</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350F19">
        <w:tc>
          <w:tcPr>
            <w:tcW w:w="557"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350F19">
        <w:tc>
          <w:tcPr>
            <w:tcW w:w="3960" w:type="dxa"/>
            <w:tcBorders>
              <w:top w:val="single" w:sz="4" w:space="0" w:color="auto"/>
            </w:tcBorders>
          </w:tcPr>
          <w:p w:rsidR="003539D4" w:rsidRPr="00DB6009" w:rsidRDefault="003539D4"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350F19">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350F19">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60"/>
    <w:bookmarkEnd w:id="761"/>
    <w:bookmarkEnd w:id="762"/>
    <w:bookmarkEnd w:id="76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7" w:name="_Toc125426243"/>
      <w:bookmarkStart w:id="768" w:name="_Toc396984070"/>
      <w:bookmarkStart w:id="769" w:name="_Toc423423673"/>
      <w:r>
        <w:br w:type="page"/>
      </w:r>
    </w:p>
    <w:p w:rsidR="004F4D80" w:rsidRPr="007417E6" w:rsidRDefault="004F4D80" w:rsidP="004F4D80">
      <w:pPr>
        <w:pStyle w:val="3"/>
        <w:rPr>
          <w:sz w:val="22"/>
        </w:rPr>
      </w:pPr>
      <w:bookmarkStart w:id="770" w:name="_Toc439170691"/>
      <w:bookmarkStart w:id="771" w:name="_Toc439172793"/>
      <w:bookmarkStart w:id="772" w:name="_Toc439173237"/>
      <w:bookmarkStart w:id="773" w:name="_Toc439238233"/>
      <w:bookmarkStart w:id="774" w:name="_Toc439252780"/>
      <w:bookmarkStart w:id="775" w:name="_Toc439323754"/>
      <w:bookmarkStart w:id="776" w:name="_Toc440357152"/>
      <w:bookmarkStart w:id="777" w:name="_Toc440359707"/>
      <w:bookmarkStart w:id="778" w:name="_Toc440632171"/>
      <w:bookmarkStart w:id="779" w:name="_Toc440875991"/>
      <w:bookmarkStart w:id="780" w:name="_Toc441131323"/>
      <w:r>
        <w:rPr>
          <w:szCs w:val="24"/>
        </w:rPr>
        <w:lastRenderedPageBreak/>
        <w:t>Инструкции по заполнению</w:t>
      </w:r>
      <w:bookmarkEnd w:id="767"/>
      <w:r>
        <w:rPr>
          <w:szCs w:val="24"/>
        </w:rPr>
        <w:t xml:space="preserve"> Анкеты </w:t>
      </w:r>
      <w:r w:rsidR="00C236C0">
        <w:rPr>
          <w:szCs w:val="24"/>
        </w:rPr>
        <w:t>Участник</w:t>
      </w:r>
      <w:r>
        <w:rPr>
          <w:szCs w:val="24"/>
        </w:rPr>
        <w:t>а</w:t>
      </w:r>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781" w:name="_Ref55336378"/>
      <w:bookmarkStart w:id="782" w:name="_Toc57314676"/>
      <w:bookmarkStart w:id="783" w:name="_Toc69728990"/>
      <w:bookmarkStart w:id="784" w:name="_Toc98253942"/>
      <w:bookmarkStart w:id="785" w:name="_Toc165173868"/>
      <w:bookmarkStart w:id="786" w:name="_Toc423423674"/>
      <w:bookmarkStart w:id="787"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781"/>
      <w:bookmarkEnd w:id="782"/>
      <w:bookmarkEnd w:id="783"/>
      <w:bookmarkEnd w:id="784"/>
      <w:bookmarkEnd w:id="785"/>
      <w:bookmarkEnd w:id="786"/>
      <w:bookmarkEnd w:id="787"/>
    </w:p>
    <w:p w:rsidR="004F4D80" w:rsidRPr="00D904EF" w:rsidRDefault="004F4D80" w:rsidP="004F4D80">
      <w:pPr>
        <w:pStyle w:val="3"/>
        <w:rPr>
          <w:szCs w:val="24"/>
        </w:rPr>
      </w:pPr>
      <w:bookmarkStart w:id="788" w:name="_Toc98253943"/>
      <w:bookmarkStart w:id="789" w:name="_Toc157248195"/>
      <w:bookmarkStart w:id="790" w:name="_Toc157496564"/>
      <w:bookmarkStart w:id="791" w:name="_Toc158206103"/>
      <w:bookmarkStart w:id="792" w:name="_Toc164057788"/>
      <w:bookmarkStart w:id="793" w:name="_Toc164137138"/>
      <w:bookmarkStart w:id="794" w:name="_Toc164161298"/>
      <w:bookmarkStart w:id="795" w:name="_Toc165173869"/>
      <w:bookmarkStart w:id="796" w:name="_Toc439170693"/>
      <w:bookmarkStart w:id="797" w:name="_Toc439172795"/>
      <w:bookmarkStart w:id="798" w:name="_Toc439173239"/>
      <w:bookmarkStart w:id="799" w:name="_Toc439238235"/>
      <w:bookmarkStart w:id="800" w:name="_Toc439252782"/>
      <w:bookmarkStart w:id="801" w:name="_Toc439323756"/>
      <w:bookmarkStart w:id="802" w:name="_Toc440357154"/>
      <w:bookmarkStart w:id="803" w:name="_Toc440359709"/>
      <w:bookmarkStart w:id="804" w:name="_Toc440632173"/>
      <w:bookmarkStart w:id="805" w:name="_Toc440875993"/>
      <w:bookmarkStart w:id="806" w:name="_Toc441131325"/>
      <w:r w:rsidRPr="00D904EF">
        <w:rPr>
          <w:szCs w:val="24"/>
        </w:rPr>
        <w:t>Форма Справки о перечне и годовых объемах выполнения аналогичных договоров</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7" w:name="_Toc98253944"/>
      <w:bookmarkStart w:id="808" w:name="_Toc157248196"/>
      <w:bookmarkStart w:id="809" w:name="_Toc157496565"/>
      <w:bookmarkStart w:id="810" w:name="_Toc158206104"/>
      <w:bookmarkStart w:id="811" w:name="_Toc164057789"/>
      <w:bookmarkStart w:id="812" w:name="_Toc164137139"/>
      <w:bookmarkStart w:id="813" w:name="_Toc164161299"/>
      <w:bookmarkStart w:id="814" w:name="_Toc165173870"/>
      <w:r>
        <w:rPr>
          <w:szCs w:val="24"/>
        </w:rPr>
        <w:br w:type="page"/>
      </w:r>
    </w:p>
    <w:p w:rsidR="004F4D80" w:rsidRPr="00D904EF" w:rsidRDefault="004F4D80" w:rsidP="004F4D80">
      <w:pPr>
        <w:pStyle w:val="3"/>
        <w:rPr>
          <w:szCs w:val="24"/>
        </w:rPr>
      </w:pPr>
      <w:bookmarkStart w:id="815" w:name="_Toc439170694"/>
      <w:bookmarkStart w:id="816" w:name="_Toc439172796"/>
      <w:bookmarkStart w:id="817" w:name="_Toc439173240"/>
      <w:bookmarkStart w:id="818" w:name="_Toc439238236"/>
      <w:bookmarkStart w:id="819" w:name="_Toc439252783"/>
      <w:bookmarkStart w:id="820" w:name="_Toc439323757"/>
      <w:bookmarkStart w:id="821" w:name="_Toc440357155"/>
      <w:bookmarkStart w:id="822" w:name="_Toc440359710"/>
      <w:bookmarkStart w:id="823" w:name="_Toc440632174"/>
      <w:bookmarkStart w:id="824" w:name="_Toc440875994"/>
      <w:bookmarkStart w:id="825" w:name="_Toc441131326"/>
      <w:r w:rsidRPr="00D904EF">
        <w:rPr>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6" w:name="_Ref55336398"/>
      <w:bookmarkStart w:id="827" w:name="_Toc57314678"/>
      <w:bookmarkStart w:id="828" w:name="_Toc69728992"/>
      <w:bookmarkStart w:id="829" w:name="_Toc98253948"/>
      <w:bookmarkStart w:id="830" w:name="_Toc165173874"/>
      <w:bookmarkStart w:id="831" w:name="_Toc423423676"/>
      <w:bookmarkStart w:id="832" w:name="_Toc441131327"/>
      <w:r w:rsidRPr="00F647F7">
        <w:lastRenderedPageBreak/>
        <w:t xml:space="preserve">Справка о кадровых ресурсах (форма </w:t>
      </w:r>
      <w:r w:rsidR="000D67AD">
        <w:t>8</w:t>
      </w:r>
      <w:r w:rsidRPr="00F647F7">
        <w:t>)</w:t>
      </w:r>
      <w:bookmarkEnd w:id="826"/>
      <w:bookmarkEnd w:id="827"/>
      <w:bookmarkEnd w:id="828"/>
      <w:bookmarkEnd w:id="829"/>
      <w:bookmarkEnd w:id="830"/>
      <w:bookmarkEnd w:id="831"/>
      <w:bookmarkEnd w:id="832"/>
    </w:p>
    <w:p w:rsidR="004F4D80" w:rsidRPr="00D904EF" w:rsidRDefault="004F4D80" w:rsidP="004F4D80">
      <w:pPr>
        <w:pStyle w:val="3"/>
        <w:rPr>
          <w:szCs w:val="24"/>
        </w:rPr>
      </w:pPr>
      <w:bookmarkStart w:id="833" w:name="_Toc98253949"/>
      <w:bookmarkStart w:id="834" w:name="_Toc157248201"/>
      <w:bookmarkStart w:id="835" w:name="_Toc157496570"/>
      <w:bookmarkStart w:id="836" w:name="_Toc158206109"/>
      <w:bookmarkStart w:id="837" w:name="_Toc164057794"/>
      <w:bookmarkStart w:id="838" w:name="_Toc164137144"/>
      <w:bookmarkStart w:id="839" w:name="_Toc164161304"/>
      <w:bookmarkStart w:id="840" w:name="_Toc165173875"/>
      <w:bookmarkStart w:id="841" w:name="_Toc439170699"/>
      <w:bookmarkStart w:id="842" w:name="_Toc439172801"/>
      <w:bookmarkStart w:id="843" w:name="_Toc439173245"/>
      <w:bookmarkStart w:id="844" w:name="_Toc439238241"/>
      <w:bookmarkStart w:id="845" w:name="_Toc439252788"/>
      <w:bookmarkStart w:id="846" w:name="_Toc439323762"/>
      <w:bookmarkStart w:id="847" w:name="_Toc440357160"/>
      <w:bookmarkStart w:id="848" w:name="_Toc440359712"/>
      <w:bookmarkStart w:id="849" w:name="_Toc440632176"/>
      <w:bookmarkStart w:id="850" w:name="_Toc440875996"/>
      <w:bookmarkStart w:id="851" w:name="_Toc441131328"/>
      <w:r w:rsidRPr="00D904EF">
        <w:rPr>
          <w:szCs w:val="24"/>
        </w:rPr>
        <w:t>Форма Справки о кадровых ресурсах</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52" w:name="_Toc98253950"/>
      <w:bookmarkStart w:id="853" w:name="_Toc157248202"/>
      <w:bookmarkStart w:id="854" w:name="_Toc157496571"/>
      <w:bookmarkStart w:id="855" w:name="_Toc158206110"/>
      <w:bookmarkStart w:id="856" w:name="_Toc164057795"/>
      <w:bookmarkStart w:id="857" w:name="_Toc164137145"/>
      <w:bookmarkStart w:id="858" w:name="_Toc164161305"/>
      <w:bookmarkStart w:id="859" w:name="_Toc165173876"/>
      <w:r>
        <w:rPr>
          <w:b/>
          <w:szCs w:val="24"/>
        </w:rPr>
        <w:br w:type="page"/>
      </w:r>
    </w:p>
    <w:p w:rsidR="004F4D80" w:rsidRPr="00D904EF" w:rsidRDefault="004F4D80" w:rsidP="004F4D80">
      <w:pPr>
        <w:pStyle w:val="3"/>
        <w:rPr>
          <w:szCs w:val="24"/>
        </w:rPr>
      </w:pPr>
      <w:bookmarkStart w:id="860" w:name="_Toc439170700"/>
      <w:bookmarkStart w:id="861" w:name="_Toc439172802"/>
      <w:bookmarkStart w:id="862" w:name="_Toc439173246"/>
      <w:bookmarkStart w:id="863" w:name="_Toc439238242"/>
      <w:bookmarkStart w:id="864" w:name="_Toc439252789"/>
      <w:bookmarkStart w:id="865" w:name="_Toc439323763"/>
      <w:bookmarkStart w:id="866" w:name="_Toc440357161"/>
      <w:bookmarkStart w:id="867" w:name="_Toc440359713"/>
      <w:bookmarkStart w:id="868" w:name="_Toc440632177"/>
      <w:bookmarkStart w:id="869" w:name="_Toc440875997"/>
      <w:bookmarkStart w:id="870" w:name="_Toc441131329"/>
      <w:r w:rsidRPr="00D904EF">
        <w:rPr>
          <w:szCs w:val="24"/>
        </w:rPr>
        <w:lastRenderedPageBreak/>
        <w:t>Инструкции по заполнению</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71" w:name="_Toc165173881"/>
      <w:bookmarkStart w:id="872" w:name="_Ref194749267"/>
      <w:bookmarkStart w:id="873" w:name="_Toc423423677"/>
      <w:bookmarkStart w:id="874" w:name="_Ref440271993"/>
      <w:bookmarkStart w:id="875" w:name="_Ref440274659"/>
      <w:bookmarkStart w:id="876" w:name="_Toc441131330"/>
      <w:bookmarkStart w:id="877" w:name="_Ref90381523"/>
      <w:bookmarkStart w:id="878" w:name="_Toc90385124"/>
      <w:bookmarkStart w:id="879" w:name="_Ref96861029"/>
      <w:bookmarkStart w:id="880" w:name="_Toc97651410"/>
      <w:bookmarkStart w:id="88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71"/>
      <w:bookmarkEnd w:id="872"/>
      <w:bookmarkEnd w:id="873"/>
      <w:bookmarkEnd w:id="874"/>
      <w:bookmarkEnd w:id="875"/>
      <w:bookmarkEnd w:id="876"/>
    </w:p>
    <w:p w:rsidR="004F4D80" w:rsidRPr="00D904EF" w:rsidRDefault="004F4D80" w:rsidP="004F4D80">
      <w:pPr>
        <w:pStyle w:val="3"/>
        <w:rPr>
          <w:szCs w:val="24"/>
        </w:rPr>
      </w:pPr>
      <w:bookmarkStart w:id="882" w:name="_Toc97651411"/>
      <w:bookmarkStart w:id="883" w:name="_Toc98253956"/>
      <w:bookmarkStart w:id="884" w:name="_Toc157248208"/>
      <w:bookmarkStart w:id="885" w:name="_Toc157496577"/>
      <w:bookmarkStart w:id="886" w:name="_Toc158206116"/>
      <w:bookmarkStart w:id="887" w:name="_Toc164057801"/>
      <w:bookmarkStart w:id="888" w:name="_Toc164137151"/>
      <w:bookmarkStart w:id="889" w:name="_Toc164161311"/>
      <w:bookmarkStart w:id="890" w:name="_Toc165173882"/>
      <w:bookmarkStart w:id="891" w:name="_Toc439170702"/>
      <w:bookmarkStart w:id="892" w:name="_Toc439172804"/>
      <w:bookmarkStart w:id="893" w:name="_Toc439173248"/>
      <w:bookmarkStart w:id="894" w:name="_Toc439238244"/>
      <w:bookmarkStart w:id="895" w:name="_Toc439252791"/>
      <w:bookmarkStart w:id="896" w:name="_Toc439323765"/>
      <w:bookmarkStart w:id="897" w:name="_Toc440357163"/>
      <w:bookmarkStart w:id="898" w:name="_Toc440359715"/>
      <w:bookmarkStart w:id="899" w:name="_Toc440632179"/>
      <w:bookmarkStart w:id="900" w:name="_Toc440875999"/>
      <w:bookmarkStart w:id="901"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2" w:name="_Toc97651412"/>
      <w:bookmarkStart w:id="903" w:name="_Toc98253957"/>
      <w:bookmarkStart w:id="904" w:name="_Toc157248209"/>
      <w:bookmarkStart w:id="905" w:name="_Toc157496578"/>
      <w:bookmarkStart w:id="906" w:name="_Toc158206117"/>
      <w:bookmarkStart w:id="907" w:name="_Toc164057802"/>
      <w:bookmarkStart w:id="908" w:name="_Toc164137152"/>
      <w:bookmarkStart w:id="909" w:name="_Toc164161312"/>
      <w:bookmarkStart w:id="910" w:name="_Toc165173883"/>
      <w:r>
        <w:rPr>
          <w:b/>
          <w:szCs w:val="24"/>
        </w:rPr>
        <w:br w:type="page"/>
      </w:r>
    </w:p>
    <w:p w:rsidR="004F4D80" w:rsidRPr="00D904EF" w:rsidRDefault="004F4D80" w:rsidP="004F4D80">
      <w:pPr>
        <w:pStyle w:val="3"/>
        <w:rPr>
          <w:szCs w:val="24"/>
        </w:rPr>
      </w:pPr>
      <w:bookmarkStart w:id="911" w:name="_Toc439170703"/>
      <w:bookmarkStart w:id="912" w:name="_Toc439172805"/>
      <w:bookmarkStart w:id="913" w:name="_Toc439173249"/>
      <w:bookmarkStart w:id="914" w:name="_Toc439238245"/>
      <w:bookmarkStart w:id="915" w:name="_Toc439252792"/>
      <w:bookmarkStart w:id="916" w:name="_Toc439323766"/>
      <w:bookmarkStart w:id="917" w:name="_Toc440357164"/>
      <w:bookmarkStart w:id="918" w:name="_Toc440359716"/>
      <w:bookmarkStart w:id="919" w:name="_Toc440632180"/>
      <w:bookmarkStart w:id="920" w:name="_Toc440876000"/>
      <w:bookmarkStart w:id="921" w:name="_Toc441131332"/>
      <w:r w:rsidRPr="00D904EF">
        <w:rPr>
          <w:szCs w:val="24"/>
        </w:rPr>
        <w:lastRenderedPageBreak/>
        <w:t>Инструкции по заполнению</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2" w:name="_Ref257131475"/>
      <w:bookmarkStart w:id="923" w:name="_Toc351552284"/>
      <w:bookmarkStart w:id="924" w:name="_Toc396983131"/>
      <w:bookmarkStart w:id="925" w:name="_Toc423423679"/>
      <w:bookmarkStart w:id="926" w:name="_Ref440270984"/>
      <w:bookmarkStart w:id="927" w:name="_Ref440275030"/>
      <w:bookmarkStart w:id="928" w:name="_Toc441131333"/>
      <w:bookmarkEnd w:id="877"/>
      <w:bookmarkEnd w:id="878"/>
      <w:bookmarkEnd w:id="879"/>
      <w:bookmarkEnd w:id="880"/>
      <w:bookmarkEnd w:id="881"/>
      <w:r>
        <w:rPr>
          <w:sz w:val="22"/>
          <w:szCs w:val="22"/>
        </w:rPr>
        <w:lastRenderedPageBreak/>
        <w:t>Письмо</w:t>
      </w:r>
      <w:r w:rsidRPr="007417E6">
        <w:rPr>
          <w:sz w:val="22"/>
          <w:szCs w:val="22"/>
        </w:rPr>
        <w:t xml:space="preserve"> </w:t>
      </w:r>
      <w:bookmarkEnd w:id="922"/>
      <w:r>
        <w:rPr>
          <w:sz w:val="22"/>
          <w:szCs w:val="22"/>
        </w:rPr>
        <w:t>производителя продукции (форма 1</w:t>
      </w:r>
      <w:r w:rsidR="000D67AD">
        <w:rPr>
          <w:sz w:val="22"/>
          <w:szCs w:val="22"/>
        </w:rPr>
        <w:t>0</w:t>
      </w:r>
      <w:r>
        <w:rPr>
          <w:sz w:val="22"/>
          <w:szCs w:val="22"/>
        </w:rPr>
        <w:t>)</w:t>
      </w:r>
      <w:bookmarkEnd w:id="923"/>
      <w:bookmarkEnd w:id="924"/>
      <w:bookmarkEnd w:id="925"/>
      <w:bookmarkEnd w:id="926"/>
      <w:bookmarkEnd w:id="927"/>
      <w:bookmarkEnd w:id="928"/>
    </w:p>
    <w:p w:rsidR="004F4D80" w:rsidRPr="00F647F7" w:rsidRDefault="004F4D80" w:rsidP="004F4D80">
      <w:pPr>
        <w:pStyle w:val="3"/>
        <w:rPr>
          <w:szCs w:val="24"/>
        </w:rPr>
      </w:pPr>
      <w:bookmarkStart w:id="929" w:name="_Toc439170708"/>
      <w:bookmarkStart w:id="930" w:name="_Toc439172810"/>
      <w:bookmarkStart w:id="931" w:name="_Toc439173251"/>
      <w:bookmarkStart w:id="932" w:name="_Toc439252794"/>
      <w:bookmarkStart w:id="933" w:name="_Toc439323768"/>
      <w:bookmarkStart w:id="934" w:name="_Toc440357166"/>
      <w:bookmarkStart w:id="935" w:name="_Toc440359718"/>
      <w:bookmarkStart w:id="936" w:name="_Toc440632182"/>
      <w:bookmarkStart w:id="937" w:name="_Toc440876002"/>
      <w:bookmarkStart w:id="938" w:name="_Toc441131334"/>
      <w:r w:rsidRPr="00F647F7">
        <w:rPr>
          <w:szCs w:val="24"/>
        </w:rPr>
        <w:t>Форма письма производителя продукции</w:t>
      </w:r>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0" w:name="_Toc423423680"/>
      <w:bookmarkStart w:id="941" w:name="_Ref440272035"/>
      <w:bookmarkStart w:id="942" w:name="_Ref440274733"/>
      <w:bookmarkStart w:id="943" w:name="_Toc441131335"/>
      <w:bookmarkStart w:id="944"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9"/>
      <w:bookmarkEnd w:id="940"/>
      <w:bookmarkEnd w:id="941"/>
      <w:bookmarkEnd w:id="942"/>
      <w:bookmarkEnd w:id="943"/>
      <w:bookmarkEnd w:id="944"/>
    </w:p>
    <w:p w:rsidR="004F4D80" w:rsidRPr="00E87023" w:rsidRDefault="004F4D80" w:rsidP="004F4D80">
      <w:pPr>
        <w:pStyle w:val="3"/>
        <w:rPr>
          <w:sz w:val="22"/>
        </w:rPr>
      </w:pPr>
      <w:bookmarkStart w:id="945" w:name="_Toc343690584"/>
      <w:bookmarkStart w:id="946" w:name="_Toc372294428"/>
      <w:bookmarkStart w:id="947" w:name="_Toc379288896"/>
      <w:bookmarkStart w:id="948" w:name="_Toc384734780"/>
      <w:bookmarkStart w:id="949" w:name="_Toc396984078"/>
      <w:bookmarkStart w:id="950" w:name="_Toc423423681"/>
      <w:bookmarkStart w:id="951" w:name="_Toc439170710"/>
      <w:bookmarkStart w:id="952" w:name="_Toc439172812"/>
      <w:bookmarkStart w:id="953" w:name="_Toc439173253"/>
      <w:bookmarkStart w:id="954" w:name="_Toc439238249"/>
      <w:bookmarkStart w:id="955" w:name="_Toc439252796"/>
      <w:bookmarkStart w:id="956" w:name="_Toc439323770"/>
      <w:bookmarkStart w:id="957" w:name="_Toc440357168"/>
      <w:bookmarkStart w:id="958" w:name="_Toc440359720"/>
      <w:bookmarkStart w:id="959" w:name="_Toc440632184"/>
      <w:bookmarkStart w:id="960" w:name="_Toc440876004"/>
      <w:bookmarkStart w:id="961"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2" w:name="_Toc343690585"/>
      <w:bookmarkStart w:id="963" w:name="_Toc372294429"/>
      <w:bookmarkStart w:id="964" w:name="_Toc379288897"/>
      <w:bookmarkStart w:id="965" w:name="_Toc384734781"/>
      <w:bookmarkStart w:id="966" w:name="_Toc396984079"/>
      <w:bookmarkStart w:id="967" w:name="_Toc423423682"/>
      <w:bookmarkStart w:id="968" w:name="_Toc439170711"/>
      <w:bookmarkStart w:id="969" w:name="_Toc439172813"/>
      <w:bookmarkStart w:id="970" w:name="_Toc439173254"/>
      <w:bookmarkStart w:id="971" w:name="_Toc439238250"/>
      <w:bookmarkStart w:id="972" w:name="_Toc439252797"/>
      <w:bookmarkStart w:id="973" w:name="_Toc439323771"/>
      <w:bookmarkStart w:id="974" w:name="_Toc440357169"/>
      <w:bookmarkStart w:id="975" w:name="_Toc440359721"/>
      <w:bookmarkStart w:id="976" w:name="_Toc440632185"/>
      <w:bookmarkStart w:id="977" w:name="_Toc440876005"/>
      <w:bookmarkStart w:id="978" w:name="_Toc441131337"/>
      <w:r w:rsidRPr="00D27071">
        <w:rPr>
          <w:szCs w:val="24"/>
        </w:rPr>
        <w:lastRenderedPageBreak/>
        <w:t>Инструкции по заполнению</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0" w:name="_Toc423423683"/>
      <w:bookmarkStart w:id="981" w:name="_Ref440272051"/>
      <w:bookmarkStart w:id="982" w:name="_Ref440274744"/>
      <w:bookmarkStart w:id="983"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9"/>
      <w:bookmarkEnd w:id="980"/>
      <w:bookmarkEnd w:id="981"/>
      <w:bookmarkEnd w:id="982"/>
      <w:bookmarkEnd w:id="983"/>
    </w:p>
    <w:p w:rsidR="004F4D80" w:rsidRPr="008C4223" w:rsidRDefault="004F4D80" w:rsidP="004F4D80">
      <w:pPr>
        <w:pStyle w:val="3"/>
        <w:rPr>
          <w:szCs w:val="24"/>
        </w:rPr>
      </w:pPr>
      <w:bookmarkStart w:id="984" w:name="_Toc343690587"/>
      <w:bookmarkStart w:id="985" w:name="_Toc372294431"/>
      <w:bookmarkStart w:id="986" w:name="_Toc379288899"/>
      <w:bookmarkStart w:id="987" w:name="_Toc384734783"/>
      <w:bookmarkStart w:id="988" w:name="_Toc396984081"/>
      <w:bookmarkStart w:id="989" w:name="_Toc423423684"/>
      <w:bookmarkStart w:id="990" w:name="_Toc439170713"/>
      <w:bookmarkStart w:id="991" w:name="_Toc439172815"/>
      <w:bookmarkStart w:id="992" w:name="_Toc439173256"/>
      <w:bookmarkStart w:id="993" w:name="_Toc439238252"/>
      <w:bookmarkStart w:id="994" w:name="_Toc439252799"/>
      <w:bookmarkStart w:id="995" w:name="_Toc439323773"/>
      <w:bookmarkStart w:id="996" w:name="_Toc440357171"/>
      <w:bookmarkStart w:id="997" w:name="_Toc440359723"/>
      <w:bookmarkStart w:id="998" w:name="_Toc440632187"/>
      <w:bookmarkStart w:id="999" w:name="_Toc440876007"/>
      <w:bookmarkStart w:id="1000" w:name="_Toc441131339"/>
      <w:r w:rsidRPr="008C4223">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r w:rsidR="000D70B6" w:rsidRPr="000D70B6">
        <w:rPr>
          <w:szCs w:val="24"/>
        </w:rPr>
        <w:t>Согласия на обработку персональных данных</w:t>
      </w:r>
      <w:bookmarkEnd w:id="995"/>
      <w:bookmarkEnd w:id="996"/>
      <w:bookmarkEnd w:id="997"/>
      <w:bookmarkEnd w:id="998"/>
      <w:bookmarkEnd w:id="999"/>
      <w:bookmarkEnd w:id="100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01" w:name="_Toc439252801"/>
      <w:bookmarkStart w:id="1002" w:name="_Toc439323774"/>
      <w:bookmarkStart w:id="1003" w:name="_Toc440357172"/>
      <w:bookmarkStart w:id="1004" w:name="_Toc440359724"/>
      <w:bookmarkStart w:id="1005" w:name="_Toc440632188"/>
      <w:bookmarkStart w:id="1006" w:name="_Toc440876008"/>
      <w:bookmarkStart w:id="1007" w:name="_Toc441131340"/>
      <w:r w:rsidRPr="005A2CAE">
        <w:rPr>
          <w:szCs w:val="24"/>
        </w:rPr>
        <w:lastRenderedPageBreak/>
        <w:t>Инструкции по заполнению</w:t>
      </w:r>
      <w:bookmarkEnd w:id="1001"/>
      <w:bookmarkEnd w:id="1002"/>
      <w:bookmarkEnd w:id="1003"/>
      <w:bookmarkEnd w:id="1004"/>
      <w:bookmarkEnd w:id="1005"/>
      <w:bookmarkEnd w:id="1006"/>
      <w:bookmarkEnd w:id="100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8" w:name="_Ref440272256"/>
      <w:bookmarkStart w:id="1009" w:name="_Ref440272678"/>
      <w:bookmarkStart w:id="1010" w:name="_Ref440274944"/>
      <w:bookmarkStart w:id="1011" w:name="_Toc441131341"/>
      <w:r w:rsidRPr="007A6A39">
        <w:lastRenderedPageBreak/>
        <w:t>Соглашение о неустойке (форма 1</w:t>
      </w:r>
      <w:r w:rsidR="000D67AD">
        <w:t>3</w:t>
      </w:r>
      <w:r w:rsidRPr="007A6A39">
        <w:t>)</w:t>
      </w:r>
      <w:bookmarkEnd w:id="1008"/>
      <w:bookmarkEnd w:id="1009"/>
      <w:bookmarkEnd w:id="1010"/>
      <w:bookmarkEnd w:id="1011"/>
    </w:p>
    <w:p w:rsidR="007A6A39" w:rsidRPr="007A6A39" w:rsidRDefault="007A6A39" w:rsidP="007A6A39">
      <w:pPr>
        <w:pStyle w:val="3"/>
        <w:rPr>
          <w:szCs w:val="24"/>
        </w:rPr>
      </w:pPr>
      <w:bookmarkStart w:id="1012" w:name="_Toc439170715"/>
      <w:bookmarkStart w:id="1013" w:name="_Toc439172817"/>
      <w:bookmarkStart w:id="1014" w:name="_Toc439173259"/>
      <w:bookmarkStart w:id="1015" w:name="_Toc439238255"/>
      <w:bookmarkStart w:id="1016" w:name="_Toc439252803"/>
      <w:bookmarkStart w:id="1017" w:name="_Toc439323776"/>
      <w:bookmarkStart w:id="1018" w:name="_Toc440357174"/>
      <w:bookmarkStart w:id="1019" w:name="_Toc440359726"/>
      <w:bookmarkStart w:id="1020" w:name="_Toc440632190"/>
      <w:bookmarkStart w:id="1021" w:name="_Toc440876010"/>
      <w:bookmarkStart w:id="1022" w:name="_Toc441131342"/>
      <w:r w:rsidRPr="007A6A39">
        <w:rPr>
          <w:szCs w:val="24"/>
        </w:rPr>
        <w:t>Форма соглашени</w:t>
      </w:r>
      <w:r w:rsidR="00E47073">
        <w:rPr>
          <w:szCs w:val="24"/>
        </w:rPr>
        <w:t>я</w:t>
      </w:r>
      <w:r w:rsidRPr="007A6A39">
        <w:rPr>
          <w:szCs w:val="24"/>
        </w:rPr>
        <w:t xml:space="preserve"> о неустойке</w:t>
      </w:r>
      <w:bookmarkEnd w:id="1012"/>
      <w:bookmarkEnd w:id="1013"/>
      <w:bookmarkEnd w:id="1014"/>
      <w:bookmarkEnd w:id="1015"/>
      <w:bookmarkEnd w:id="1016"/>
      <w:bookmarkEnd w:id="1017"/>
      <w:bookmarkEnd w:id="1018"/>
      <w:bookmarkEnd w:id="1019"/>
      <w:bookmarkEnd w:id="1020"/>
      <w:bookmarkEnd w:id="1021"/>
      <w:bookmarkEnd w:id="102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23" w:name="_Toc439170716"/>
      <w:bookmarkStart w:id="1024" w:name="_Toc439172818"/>
      <w:bookmarkStart w:id="1025" w:name="_Toc439173260"/>
      <w:bookmarkStart w:id="1026" w:name="_Toc439238256"/>
      <w:bookmarkStart w:id="1027" w:name="_Toc439252804"/>
      <w:bookmarkStart w:id="1028" w:name="_Toc439323777"/>
      <w:bookmarkStart w:id="1029" w:name="_Toc440357175"/>
      <w:bookmarkStart w:id="1030" w:name="_Toc440359727"/>
      <w:bookmarkStart w:id="1031" w:name="_Toc440632191"/>
      <w:bookmarkStart w:id="1032" w:name="_Toc440876011"/>
      <w:bookmarkStart w:id="1033" w:name="_Toc441131343"/>
      <w:r w:rsidRPr="007857E5">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34" w:name="_Ref440272274"/>
      <w:bookmarkStart w:id="1035" w:name="_Ref440274756"/>
      <w:bookmarkStart w:id="1036"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34"/>
      <w:bookmarkEnd w:id="1035"/>
      <w:bookmarkEnd w:id="1036"/>
    </w:p>
    <w:p w:rsidR="007857E5" w:rsidRPr="00E47073" w:rsidRDefault="007857E5" w:rsidP="007857E5">
      <w:pPr>
        <w:pStyle w:val="3"/>
        <w:rPr>
          <w:szCs w:val="24"/>
        </w:rPr>
      </w:pPr>
      <w:bookmarkStart w:id="1037" w:name="_Toc439170718"/>
      <w:bookmarkStart w:id="1038" w:name="_Toc439172820"/>
      <w:bookmarkStart w:id="1039" w:name="_Toc439173262"/>
      <w:bookmarkStart w:id="1040" w:name="_Toc439238258"/>
      <w:bookmarkStart w:id="1041" w:name="_Toc439252806"/>
      <w:bookmarkStart w:id="1042" w:name="_Toc439323779"/>
      <w:bookmarkStart w:id="1043" w:name="_Toc440357177"/>
      <w:bookmarkStart w:id="1044" w:name="_Toc440359729"/>
      <w:bookmarkStart w:id="1045" w:name="_Toc440632193"/>
      <w:bookmarkStart w:id="1046" w:name="_Toc440876013"/>
      <w:bookmarkStart w:id="1047" w:name="_Toc441131345"/>
      <w:r w:rsidRPr="00E47073">
        <w:rPr>
          <w:szCs w:val="24"/>
        </w:rPr>
        <w:t xml:space="preserve">Форма </w:t>
      </w:r>
      <w:bookmarkEnd w:id="1037"/>
      <w:r w:rsidR="00E47073" w:rsidRPr="00E47073">
        <w:rPr>
          <w:szCs w:val="24"/>
        </w:rPr>
        <w:t>согласия Участника налоговым органам на разглашение сведений, составляющих налоговую тайну</w:t>
      </w:r>
      <w:bookmarkEnd w:id="1038"/>
      <w:bookmarkEnd w:id="1039"/>
      <w:bookmarkEnd w:id="1040"/>
      <w:bookmarkEnd w:id="1041"/>
      <w:bookmarkEnd w:id="1042"/>
      <w:bookmarkEnd w:id="1043"/>
      <w:bookmarkEnd w:id="1044"/>
      <w:bookmarkEnd w:id="1045"/>
      <w:bookmarkEnd w:id="1046"/>
      <w:bookmarkEnd w:id="104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8" w:name="_Toc300142269"/>
      <w:bookmarkStart w:id="1049" w:name="_Toc309735391"/>
      <w:bookmarkStart w:id="105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8"/>
      <w:r w:rsidRPr="007857E5">
        <w:rPr>
          <w:b/>
          <w:bCs w:val="0"/>
          <w:snapToGrid w:val="0"/>
          <w:sz w:val="24"/>
          <w:szCs w:val="24"/>
        </w:rPr>
        <w:t xml:space="preserve"> </w:t>
      </w:r>
      <w:bookmarkEnd w:id="1049"/>
      <w:bookmarkEnd w:id="105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51" w:name="_Toc439170719"/>
      <w:bookmarkStart w:id="1052" w:name="_Toc439172821"/>
      <w:bookmarkStart w:id="1053" w:name="_Toc439173263"/>
      <w:bookmarkStart w:id="1054" w:name="_Toc439238259"/>
      <w:bookmarkStart w:id="1055" w:name="_Toc439252807"/>
      <w:bookmarkStart w:id="1056" w:name="_Toc439323780"/>
      <w:bookmarkStart w:id="1057" w:name="_Toc440357178"/>
      <w:bookmarkStart w:id="1058" w:name="_Toc440359730"/>
      <w:bookmarkStart w:id="1059" w:name="_Toc440632194"/>
      <w:bookmarkStart w:id="1060" w:name="_Toc440876014"/>
      <w:bookmarkStart w:id="1061" w:name="_Toc441131346"/>
      <w:r w:rsidRPr="007857E5">
        <w:rPr>
          <w:szCs w:val="24"/>
        </w:rPr>
        <w:lastRenderedPageBreak/>
        <w:t>Инструкции по заполнению</w:t>
      </w:r>
      <w:bookmarkEnd w:id="1051"/>
      <w:bookmarkEnd w:id="1052"/>
      <w:bookmarkEnd w:id="1053"/>
      <w:bookmarkEnd w:id="1054"/>
      <w:bookmarkEnd w:id="1055"/>
      <w:bookmarkEnd w:id="1056"/>
      <w:bookmarkEnd w:id="1057"/>
      <w:bookmarkEnd w:id="1058"/>
      <w:bookmarkEnd w:id="1059"/>
      <w:bookmarkEnd w:id="1060"/>
      <w:bookmarkEnd w:id="10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62" w:name="_Ref93268095"/>
      <w:bookmarkStart w:id="1063" w:name="_Ref93268099"/>
      <w:bookmarkStart w:id="1064" w:name="_Toc98253958"/>
      <w:bookmarkStart w:id="1065" w:name="_Toc165173884"/>
      <w:bookmarkStart w:id="1066" w:name="_Toc423423678"/>
      <w:bookmarkStart w:id="1067" w:name="_Ref440272510"/>
      <w:bookmarkStart w:id="1068" w:name="_Ref440274961"/>
      <w:bookmarkStart w:id="1069"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62"/>
      <w:bookmarkEnd w:id="1063"/>
      <w:bookmarkEnd w:id="1064"/>
      <w:bookmarkEnd w:id="1065"/>
      <w:bookmarkEnd w:id="1066"/>
      <w:bookmarkEnd w:id="1067"/>
      <w:bookmarkEnd w:id="1068"/>
      <w:bookmarkEnd w:id="1069"/>
    </w:p>
    <w:p w:rsidR="00635719" w:rsidRPr="00D904EF" w:rsidRDefault="00635719" w:rsidP="00635719">
      <w:pPr>
        <w:pStyle w:val="3"/>
        <w:rPr>
          <w:szCs w:val="24"/>
        </w:rPr>
      </w:pPr>
      <w:bookmarkStart w:id="1070" w:name="_Toc90385125"/>
      <w:bookmarkStart w:id="1071" w:name="_Toc439170705"/>
      <w:bookmarkStart w:id="1072" w:name="_Toc439172807"/>
      <w:bookmarkStart w:id="1073" w:name="_Toc439173268"/>
      <w:bookmarkStart w:id="1074" w:name="_Toc439238264"/>
      <w:bookmarkStart w:id="1075" w:name="_Toc439252812"/>
      <w:bookmarkStart w:id="1076" w:name="_Toc439323785"/>
      <w:bookmarkStart w:id="1077" w:name="_Toc440357183"/>
      <w:bookmarkStart w:id="1078" w:name="_Toc440359735"/>
      <w:bookmarkStart w:id="1079" w:name="_Toc440632199"/>
      <w:bookmarkStart w:id="1080" w:name="_Toc440876016"/>
      <w:bookmarkStart w:id="1081"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70"/>
      <w:bookmarkEnd w:id="1071"/>
      <w:bookmarkEnd w:id="1072"/>
      <w:bookmarkEnd w:id="1073"/>
      <w:bookmarkEnd w:id="1074"/>
      <w:bookmarkEnd w:id="1075"/>
      <w:bookmarkEnd w:id="1076"/>
      <w:bookmarkEnd w:id="1077"/>
      <w:bookmarkEnd w:id="1078"/>
      <w:bookmarkEnd w:id="1079"/>
      <w:bookmarkEnd w:id="1080"/>
      <w:bookmarkEnd w:id="10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82" w:name="_Toc90385126"/>
      <w:bookmarkStart w:id="1083" w:name="_Toc98253959"/>
      <w:bookmarkStart w:id="1084" w:name="_Toc157248211"/>
      <w:bookmarkStart w:id="1085" w:name="_Toc157496580"/>
      <w:bookmarkStart w:id="1086" w:name="_Toc158206119"/>
      <w:bookmarkStart w:id="1087" w:name="_Toc164057804"/>
      <w:bookmarkStart w:id="1088" w:name="_Toc164137154"/>
      <w:bookmarkStart w:id="1089" w:name="_Toc164161314"/>
      <w:bookmarkStart w:id="1090" w:name="_Toc165173885"/>
      <w:r>
        <w:rPr>
          <w:b/>
          <w:szCs w:val="24"/>
        </w:rPr>
        <w:br w:type="page"/>
      </w:r>
    </w:p>
    <w:p w:rsidR="00635719" w:rsidRPr="00D904EF" w:rsidRDefault="00635719" w:rsidP="00635719">
      <w:pPr>
        <w:pStyle w:val="3"/>
        <w:rPr>
          <w:szCs w:val="24"/>
        </w:rPr>
      </w:pPr>
      <w:bookmarkStart w:id="1091" w:name="_Toc439170706"/>
      <w:bookmarkStart w:id="1092" w:name="_Toc439172808"/>
      <w:bookmarkStart w:id="1093" w:name="_Toc439173269"/>
      <w:bookmarkStart w:id="1094" w:name="_Toc439238265"/>
      <w:bookmarkStart w:id="1095" w:name="_Toc439252813"/>
      <w:bookmarkStart w:id="1096" w:name="_Toc439323786"/>
      <w:bookmarkStart w:id="1097" w:name="_Toc440357184"/>
      <w:bookmarkStart w:id="1098" w:name="_Toc440359736"/>
      <w:bookmarkStart w:id="1099" w:name="_Toc440632200"/>
      <w:bookmarkStart w:id="1100" w:name="_Toc440876017"/>
      <w:bookmarkStart w:id="1101" w:name="_Toc441131349"/>
      <w:r w:rsidRPr="00D904EF">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C59" w:rsidRDefault="00750C59">
      <w:pPr>
        <w:spacing w:line="240" w:lineRule="auto"/>
      </w:pPr>
      <w:r>
        <w:separator/>
      </w:r>
    </w:p>
  </w:endnote>
  <w:endnote w:type="continuationSeparator" w:id="0">
    <w:p w:rsidR="00750C59" w:rsidRDefault="00750C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822D3A">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FA0376" w:rsidRDefault="00C1238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22D3A" w:rsidRPr="00FA0376">
      <w:rPr>
        <w:sz w:val="16"/>
        <w:szCs w:val="16"/>
        <w:lang w:eastAsia="ru-RU"/>
      </w:rPr>
      <w:fldChar w:fldCharType="begin"/>
    </w:r>
    <w:r w:rsidRPr="00FA0376">
      <w:rPr>
        <w:sz w:val="16"/>
        <w:szCs w:val="16"/>
        <w:lang w:eastAsia="ru-RU"/>
      </w:rPr>
      <w:instrText xml:space="preserve"> PAGE </w:instrText>
    </w:r>
    <w:r w:rsidR="00822D3A" w:rsidRPr="00FA0376">
      <w:rPr>
        <w:sz w:val="16"/>
        <w:szCs w:val="16"/>
        <w:lang w:eastAsia="ru-RU"/>
      </w:rPr>
      <w:fldChar w:fldCharType="separate"/>
    </w:r>
    <w:r w:rsidR="00D90631">
      <w:rPr>
        <w:noProof/>
        <w:sz w:val="16"/>
        <w:szCs w:val="16"/>
        <w:lang w:eastAsia="ru-RU"/>
      </w:rPr>
      <w:t>2</w:t>
    </w:r>
    <w:r w:rsidR="00822D3A" w:rsidRPr="00FA0376">
      <w:rPr>
        <w:sz w:val="16"/>
        <w:szCs w:val="16"/>
        <w:lang w:eastAsia="ru-RU"/>
      </w:rPr>
      <w:fldChar w:fldCharType="end"/>
    </w:r>
  </w:p>
  <w:p w:rsidR="00C12384" w:rsidRPr="00EE0539" w:rsidRDefault="00C1238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780E1F" w:rsidRPr="00780E1F">
      <w:rPr>
        <w:sz w:val="18"/>
        <w:szCs w:val="18"/>
      </w:rPr>
      <w:t>Договоров на поставку аптечек и медикаментов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C59" w:rsidRDefault="00750C59">
      <w:pPr>
        <w:spacing w:line="240" w:lineRule="auto"/>
      </w:pPr>
      <w:r>
        <w:separator/>
      </w:r>
    </w:p>
  </w:footnote>
  <w:footnote w:type="continuationSeparator" w:id="0">
    <w:p w:rsidR="00750C59" w:rsidRDefault="00750C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3825"/>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0C59"/>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0E1F"/>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B64"/>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0631"/>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F8357-4662-4AFE-BD28-C9BA1049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75</Pages>
  <Words>23339</Words>
  <Characters>133038</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nosov.ab</cp:lastModifiedBy>
  <cp:revision>47</cp:revision>
  <cp:lastPrinted>2015-12-29T14:27:00Z</cp:lastPrinted>
  <dcterms:created xsi:type="dcterms:W3CDTF">2016-01-18T07:59:00Z</dcterms:created>
  <dcterms:modified xsi:type="dcterms:W3CDTF">2016-02-29T13:10:00Z</dcterms:modified>
</cp:coreProperties>
</file>